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3EA3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450">
        <w:rPr>
          <w:color w:val="000000" w:themeColor="text1"/>
        </w:rPr>
        <w:t xml:space="preserve"> 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ГЛУХІВСЬКА МІСЬКА РАДА СУМСЬКОЇ ОБЛАСТІ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ВОСЬМЕ СКЛИКАННЯ</w:t>
      </w:r>
    </w:p>
    <w:p w:rsidR="00173509" w:rsidRPr="007D2450" w:rsidRDefault="007D73E9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 xml:space="preserve">СОРОК </w:t>
      </w:r>
      <w:r w:rsidR="002E2B13">
        <w:rPr>
          <w:color w:val="000000" w:themeColor="text1"/>
        </w:rPr>
        <w:t>ШОСТА</w:t>
      </w:r>
      <w:r w:rsidR="00173509" w:rsidRPr="007D2450">
        <w:rPr>
          <w:color w:val="000000" w:themeColor="text1"/>
        </w:rPr>
        <w:t xml:space="preserve"> СЕСІЯ</w:t>
      </w:r>
    </w:p>
    <w:p w:rsidR="00173509" w:rsidRPr="007D2450" w:rsidRDefault="00A726C7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 xml:space="preserve">ПЕРШЕ </w:t>
      </w:r>
      <w:r w:rsidR="00173509" w:rsidRPr="007D2450">
        <w:rPr>
          <w:color w:val="000000" w:themeColor="text1"/>
        </w:rPr>
        <w:t>ПЛЕНАРНЕ ЗАСІДАННЯ</w:t>
      </w:r>
    </w:p>
    <w:p w:rsidR="00173509" w:rsidRPr="007D2450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7D2450">
        <w:rPr>
          <w:bCs/>
          <w:color w:val="000000" w:themeColor="text1"/>
          <w:sz w:val="32"/>
        </w:rPr>
        <w:t xml:space="preserve">Р І Ш Е Н Н Я </w:t>
      </w:r>
    </w:p>
    <w:p w:rsidR="00173509" w:rsidRPr="007D2450" w:rsidRDefault="001D6B00" w:rsidP="0017350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28.03.2025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645864">
        <w:rPr>
          <w:b/>
          <w:color w:val="000000" w:themeColor="text1"/>
          <w:sz w:val="28"/>
          <w:szCs w:val="28"/>
          <w:lang w:val="uk-UA"/>
        </w:rPr>
        <w:t xml:space="preserve">    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color w:val="000000" w:themeColor="text1"/>
          <w:sz w:val="28"/>
          <w:szCs w:val="28"/>
          <w:lang w:val="uk-UA"/>
        </w:rPr>
        <w:t>м. Глухів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              №</w:t>
      </w:r>
      <w:r>
        <w:rPr>
          <w:color w:val="000000" w:themeColor="text1"/>
          <w:sz w:val="28"/>
          <w:szCs w:val="28"/>
          <w:lang w:val="uk-UA"/>
        </w:rPr>
        <w:t>986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7D2450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173509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Про звіт про роботу старости </w:t>
      </w:r>
      <w:r w:rsidR="00895515">
        <w:rPr>
          <w:b/>
          <w:bCs/>
          <w:color w:val="000000" w:themeColor="text1"/>
          <w:sz w:val="28"/>
          <w:szCs w:val="28"/>
          <w:lang w:val="uk-UA"/>
        </w:rPr>
        <w:t>Уздицького</w:t>
      </w: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старостинського округу </w:t>
      </w:r>
      <w:r w:rsidR="007D73E9">
        <w:rPr>
          <w:b/>
          <w:bCs/>
          <w:color w:val="000000" w:themeColor="text1"/>
          <w:sz w:val="28"/>
          <w:szCs w:val="28"/>
          <w:lang w:val="uk-UA"/>
        </w:rPr>
        <w:t>Глухівської міської ради за 2024</w:t>
      </w: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рік</w:t>
      </w:r>
    </w:p>
    <w:p w:rsidR="00F604EB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  <w:lang w:val="uk-UA"/>
        </w:rPr>
      </w:pPr>
    </w:p>
    <w:p w:rsidR="000A57A8" w:rsidRPr="007D2450" w:rsidRDefault="00173509" w:rsidP="000A57A8">
      <w:pPr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</w:r>
      <w:r w:rsidR="000A57A8" w:rsidRPr="007D2450">
        <w:rPr>
          <w:color w:val="000000" w:themeColor="text1"/>
          <w:sz w:val="28"/>
          <w:szCs w:val="28"/>
          <w:lang w:val="uk-UA"/>
        </w:rPr>
        <w:t>Відповідно до статті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54</w:t>
      </w:r>
      <w:r w:rsidR="00EE377A"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 w:rsidR="000A57A8" w:rsidRPr="007D2450">
        <w:rPr>
          <w:color w:val="000000" w:themeColor="text1"/>
          <w:sz w:val="28"/>
          <w:szCs w:val="28"/>
          <w:lang w:val="uk-UA"/>
        </w:rPr>
        <w:t>оложення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про старосту </w:t>
      </w:r>
      <w:r w:rsidR="007C5941" w:rsidRPr="007D2450">
        <w:rPr>
          <w:color w:val="000000" w:themeColor="text1"/>
          <w:sz w:val="28"/>
          <w:szCs w:val="28"/>
          <w:lang w:val="uk-UA"/>
        </w:rPr>
        <w:t>Глухівської міської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ради, затверджен</w:t>
      </w:r>
      <w:r w:rsidR="000A57A8" w:rsidRPr="007D2450">
        <w:rPr>
          <w:color w:val="000000" w:themeColor="text1"/>
          <w:sz w:val="28"/>
          <w:szCs w:val="28"/>
          <w:lang w:val="uk-UA"/>
        </w:rPr>
        <w:t>ого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рішенням </w:t>
      </w:r>
      <w:r w:rsidR="007C5941" w:rsidRPr="007D2450">
        <w:rPr>
          <w:color w:val="000000" w:themeColor="text1"/>
          <w:sz w:val="28"/>
          <w:lang w:val="uk-UA"/>
        </w:rPr>
        <w:t>Глухівської міської ради від 27.01</w:t>
      </w:r>
      <w:r w:rsidR="00EE377A" w:rsidRPr="007D2450">
        <w:rPr>
          <w:color w:val="000000" w:themeColor="text1"/>
          <w:sz w:val="28"/>
          <w:lang w:val="uk-UA"/>
        </w:rPr>
        <w:t>.202</w:t>
      </w:r>
      <w:r w:rsidR="007C5941" w:rsidRPr="007D2450">
        <w:rPr>
          <w:color w:val="000000" w:themeColor="text1"/>
          <w:sz w:val="28"/>
          <w:lang w:val="uk-UA"/>
        </w:rPr>
        <w:t>1</w:t>
      </w:r>
      <w:r w:rsidR="00EE377A" w:rsidRPr="007D2450">
        <w:rPr>
          <w:color w:val="000000" w:themeColor="text1"/>
          <w:sz w:val="28"/>
          <w:lang w:val="uk-UA"/>
        </w:rPr>
        <w:t xml:space="preserve"> року № </w:t>
      </w:r>
      <w:r w:rsidR="007C5941" w:rsidRPr="007D2450">
        <w:rPr>
          <w:color w:val="000000" w:themeColor="text1"/>
          <w:sz w:val="28"/>
          <w:lang w:val="uk-UA"/>
        </w:rPr>
        <w:t>101</w:t>
      </w:r>
      <w:r w:rsidR="000A57A8" w:rsidRPr="007D2450">
        <w:rPr>
          <w:color w:val="000000" w:themeColor="text1"/>
          <w:sz w:val="28"/>
          <w:lang w:val="uk-UA"/>
        </w:rPr>
        <w:t xml:space="preserve"> «Про затвердження Положення про старосту Глухівської міської ради», плану роботи Глухівської міської ради в</w:t>
      </w:r>
      <w:r w:rsidR="007D73E9">
        <w:rPr>
          <w:color w:val="000000" w:themeColor="text1"/>
          <w:sz w:val="28"/>
          <w:lang w:val="uk-UA"/>
        </w:rPr>
        <w:t>осьмого скликання на 2025</w:t>
      </w:r>
      <w:r w:rsidR="002E2B13">
        <w:rPr>
          <w:color w:val="000000" w:themeColor="text1"/>
          <w:sz w:val="28"/>
          <w:lang w:val="uk-UA"/>
        </w:rPr>
        <w:t xml:space="preserve"> рік, </w:t>
      </w:r>
      <w:r w:rsidR="000A760F" w:rsidRPr="007D2450">
        <w:rPr>
          <w:color w:val="000000" w:themeColor="text1"/>
          <w:sz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 </w:t>
      </w:r>
      <w:r w:rsidR="000A760F" w:rsidRPr="007D2450">
        <w:rPr>
          <w:b/>
          <w:color w:val="000000" w:themeColor="text1"/>
          <w:sz w:val="28"/>
          <w:szCs w:val="28"/>
          <w:lang w:val="uk-UA"/>
        </w:rPr>
        <w:t>міська  рада ВИРІШИЛА:</w:t>
      </w:r>
      <w:r w:rsidR="000A57A8" w:rsidRPr="007D2450">
        <w:rPr>
          <w:color w:val="000000" w:themeColor="text1"/>
          <w:sz w:val="28"/>
          <w:lang w:val="uk-UA"/>
        </w:rPr>
        <w:t xml:space="preserve">                         </w:t>
      </w:r>
    </w:p>
    <w:p w:rsidR="00C040F1" w:rsidRPr="007D2450" w:rsidRDefault="00C040F1" w:rsidP="007C59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1. </w:t>
      </w:r>
      <w:r w:rsidR="007D6F98" w:rsidRPr="007D2450">
        <w:rPr>
          <w:color w:val="000000" w:themeColor="text1"/>
          <w:sz w:val="28"/>
          <w:szCs w:val="28"/>
          <w:lang w:val="uk-UA"/>
        </w:rPr>
        <w:t>З</w:t>
      </w:r>
      <w:r w:rsidR="00C90941" w:rsidRPr="007D2450">
        <w:rPr>
          <w:color w:val="000000" w:themeColor="text1"/>
          <w:sz w:val="28"/>
          <w:szCs w:val="28"/>
          <w:lang w:val="uk-UA"/>
        </w:rPr>
        <w:t>віт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про роботу старости </w:t>
      </w:r>
      <w:r w:rsidR="00895515">
        <w:rPr>
          <w:color w:val="000000" w:themeColor="text1"/>
          <w:sz w:val="28"/>
          <w:szCs w:val="28"/>
          <w:lang w:val="uk-UA"/>
        </w:rPr>
        <w:t>Уздицького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 старостинського округу </w:t>
      </w:r>
      <w:r w:rsidR="007D73E9">
        <w:rPr>
          <w:color w:val="000000" w:themeColor="text1"/>
          <w:sz w:val="28"/>
          <w:szCs w:val="28"/>
          <w:lang w:val="uk-UA"/>
        </w:rPr>
        <w:t>Глухівської міської ради за 2024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 рік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взяти до відома </w:t>
      </w:r>
      <w:r w:rsidR="000E68E0" w:rsidRPr="007D2450">
        <w:rPr>
          <w:color w:val="000000" w:themeColor="text1"/>
          <w:sz w:val="28"/>
          <w:szCs w:val="28"/>
          <w:lang w:val="uk-UA"/>
        </w:rPr>
        <w:t>(додається).</w:t>
      </w:r>
    </w:p>
    <w:p w:rsidR="00C040F1" w:rsidRPr="007D2450" w:rsidRDefault="00B45077" w:rsidP="00C040F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2. </w:t>
      </w:r>
      <w:r w:rsidR="007D6F98" w:rsidRPr="007D2450">
        <w:rPr>
          <w:color w:val="000000" w:themeColor="text1"/>
          <w:sz w:val="28"/>
          <w:szCs w:val="28"/>
          <w:lang w:val="uk-UA"/>
        </w:rPr>
        <w:t xml:space="preserve">Відділу з питань </w:t>
      </w:r>
      <w:r w:rsidR="00924EBF" w:rsidRPr="007D2450">
        <w:rPr>
          <w:color w:val="000000" w:themeColor="text1"/>
          <w:sz w:val="28"/>
          <w:szCs w:val="28"/>
          <w:lang w:val="uk-UA"/>
        </w:rPr>
        <w:t>інформаційної та правоохоронної діяльності апарату Глухівської міської</w:t>
      </w:r>
      <w:r w:rsidR="000B204C" w:rsidRPr="007D2450">
        <w:rPr>
          <w:color w:val="000000" w:themeColor="text1"/>
          <w:sz w:val="28"/>
          <w:szCs w:val="28"/>
          <w:lang w:val="uk-UA"/>
        </w:rPr>
        <w:t xml:space="preserve"> ради та виконавчого комітету (</w:t>
      </w:r>
      <w:r w:rsidR="00924EBF" w:rsidRPr="007D2450">
        <w:rPr>
          <w:color w:val="000000" w:themeColor="text1"/>
          <w:sz w:val="28"/>
          <w:szCs w:val="28"/>
          <w:lang w:val="uk-UA"/>
        </w:rPr>
        <w:t xml:space="preserve">начальник – Дєдіщева І.М.)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оприлюднити 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звіт </w:t>
      </w:r>
      <w:r w:rsidR="00EE377A" w:rsidRPr="007D2450">
        <w:rPr>
          <w:color w:val="000000" w:themeColor="text1"/>
          <w:sz w:val="28"/>
          <w:szCs w:val="28"/>
          <w:lang w:val="uk-UA"/>
        </w:rPr>
        <w:t>старости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E858B4" w:rsidRPr="007D2450">
        <w:rPr>
          <w:color w:val="000000" w:themeColor="text1"/>
          <w:sz w:val="28"/>
          <w:szCs w:val="28"/>
          <w:lang w:val="uk-UA"/>
        </w:rPr>
        <w:t>на офіційному веб</w:t>
      </w:r>
      <w:r w:rsidR="0080790A" w:rsidRPr="007D2450">
        <w:rPr>
          <w:color w:val="000000" w:themeColor="text1"/>
          <w:sz w:val="28"/>
          <w:szCs w:val="28"/>
          <w:lang w:val="uk-UA"/>
        </w:rPr>
        <w:t>-сайті Глухівської міської ради.</w:t>
      </w:r>
    </w:p>
    <w:p w:rsidR="000A57A8" w:rsidRPr="007D2450" w:rsidRDefault="00E858B4" w:rsidP="000A57A8">
      <w:pPr>
        <w:ind w:firstLine="720"/>
        <w:jc w:val="both"/>
        <w:rPr>
          <w:bCs/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3.</w:t>
      </w:r>
      <w:r w:rsidR="008D2994" w:rsidRPr="007D2450">
        <w:rPr>
          <w:color w:val="000000" w:themeColor="text1"/>
          <w:lang w:val="uk-UA"/>
        </w:rPr>
        <w:t xml:space="preserve"> </w:t>
      </w:r>
      <w:r w:rsidR="008D2994" w:rsidRPr="007D2450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 першого заступника міського  голови з питань діяльності виконавчих органів міської ради </w:t>
      </w:r>
      <w:r w:rsidR="00203283">
        <w:rPr>
          <w:color w:val="000000" w:themeColor="text1"/>
          <w:sz w:val="28"/>
          <w:szCs w:val="28"/>
          <w:lang w:val="uk-UA"/>
        </w:rPr>
        <w:br/>
      </w:r>
      <w:r w:rsidR="008D2994" w:rsidRPr="007D2450">
        <w:rPr>
          <w:color w:val="000000" w:themeColor="text1"/>
          <w:sz w:val="28"/>
          <w:szCs w:val="28"/>
          <w:lang w:val="uk-UA"/>
        </w:rPr>
        <w:t xml:space="preserve">Ткаченка О.О. 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депутатської етики</w:t>
      </w:r>
      <w:r w:rsidR="007D73E9">
        <w:rPr>
          <w:bCs/>
          <w:color w:val="000000" w:themeColor="text1"/>
          <w:sz w:val="28"/>
          <w:szCs w:val="28"/>
          <w:lang w:val="uk-UA"/>
        </w:rPr>
        <w:t xml:space="preserve"> (голова комісії – Говоруха Т.М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 xml:space="preserve">.).  </w:t>
      </w:r>
    </w:p>
    <w:p w:rsidR="000A57A8" w:rsidRPr="007D2450" w:rsidRDefault="000A57A8" w:rsidP="008D299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8D2994" w:rsidRPr="007D2450" w:rsidRDefault="008D2994" w:rsidP="008D2994">
      <w:pPr>
        <w:ind w:firstLine="7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 голова                                                                 </w:t>
      </w:r>
      <w:r w:rsidR="007D73E9">
        <w:rPr>
          <w:b/>
          <w:color w:val="000000" w:themeColor="text1"/>
          <w:sz w:val="28"/>
          <w:szCs w:val="28"/>
          <w:lang w:val="uk-UA"/>
        </w:rPr>
        <w:t xml:space="preserve">               </w:t>
      </w:r>
      <w:r w:rsidRPr="007D2450">
        <w:rPr>
          <w:b/>
          <w:color w:val="000000" w:themeColor="text1"/>
          <w:sz w:val="28"/>
          <w:szCs w:val="28"/>
          <w:lang w:val="uk-UA"/>
        </w:rPr>
        <w:t>Надія ВАЙЛО</w:t>
      </w: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83EB4" w:rsidRPr="007D2450" w:rsidRDefault="00483EB4">
      <w:pPr>
        <w:widowControl/>
        <w:autoSpaceDE/>
        <w:autoSpaceDN/>
        <w:adjustRightInd/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br w:type="page"/>
      </w:r>
    </w:p>
    <w:p w:rsidR="00173509" w:rsidRPr="007D2450" w:rsidRDefault="00173509" w:rsidP="0029140F">
      <w:pPr>
        <w:ind w:firstLine="6237"/>
        <w:jc w:val="both"/>
        <w:rPr>
          <w:color w:val="000000" w:themeColor="text1"/>
          <w:sz w:val="28"/>
          <w:szCs w:val="28"/>
          <w:lang w:val="uk-UA"/>
        </w:rPr>
        <w:sectPr w:rsidR="00173509" w:rsidRPr="007D2450" w:rsidSect="00083EA3">
          <w:type w:val="continuous"/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EE78F5" w:rsidRPr="007D2450" w:rsidRDefault="00EE78F5" w:rsidP="00EE78F5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lastRenderedPageBreak/>
        <w:t>Додаток</w:t>
      </w:r>
    </w:p>
    <w:p w:rsidR="00EE78F5" w:rsidRPr="007D2450" w:rsidRDefault="00EE78F5" w:rsidP="00EE78F5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до рішення міської ради</w:t>
      </w:r>
    </w:p>
    <w:p w:rsidR="00EE78F5" w:rsidRPr="007D2450" w:rsidRDefault="001D6B00" w:rsidP="00EE78F5">
      <w:pPr>
        <w:ind w:firstLine="6237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28.03.2025</w:t>
      </w:r>
      <w:bookmarkStart w:id="0" w:name="_GoBack"/>
      <w:bookmarkEnd w:id="0"/>
      <w:r w:rsidR="00EE78F5" w:rsidRPr="007D2450">
        <w:rPr>
          <w:color w:val="000000" w:themeColor="text1"/>
          <w:sz w:val="28"/>
          <w:szCs w:val="28"/>
          <w:lang w:val="uk-UA"/>
        </w:rPr>
        <w:t xml:space="preserve">   №</w:t>
      </w:r>
      <w:r>
        <w:rPr>
          <w:color w:val="000000" w:themeColor="text1"/>
          <w:sz w:val="28"/>
          <w:szCs w:val="28"/>
          <w:lang w:val="uk-UA"/>
        </w:rPr>
        <w:t>986</w:t>
      </w:r>
    </w:p>
    <w:p w:rsidR="00EE78F5" w:rsidRPr="007D2450" w:rsidRDefault="00EE78F5" w:rsidP="00EE78F5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EE78F5" w:rsidRPr="00916B27" w:rsidRDefault="00EE78F5" w:rsidP="00EE78F5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віт про роботу старости </w:t>
      </w:r>
      <w:r w:rsidR="00895515">
        <w:rPr>
          <w:b/>
          <w:color w:val="000000" w:themeColor="text1"/>
          <w:sz w:val="28"/>
          <w:szCs w:val="28"/>
          <w:lang w:val="uk-UA"/>
        </w:rPr>
        <w:t>Уздицького</w:t>
      </w:r>
    </w:p>
    <w:p w:rsidR="00EE78F5" w:rsidRDefault="00EE78F5" w:rsidP="00EE78F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16B27">
        <w:rPr>
          <w:b/>
          <w:color w:val="000000" w:themeColor="text1"/>
          <w:sz w:val="28"/>
          <w:szCs w:val="28"/>
          <w:lang w:val="uk-UA"/>
        </w:rPr>
        <w:t xml:space="preserve">старостинського округу </w:t>
      </w:r>
      <w:r>
        <w:rPr>
          <w:b/>
          <w:color w:val="000000" w:themeColor="text1"/>
          <w:sz w:val="28"/>
          <w:szCs w:val="28"/>
          <w:lang w:val="uk-UA"/>
        </w:rPr>
        <w:t>Глухівської міської ради за 2024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EE78F5" w:rsidRPr="007D2450" w:rsidRDefault="00EE78F5" w:rsidP="00EE78F5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EE78F5" w:rsidRPr="000B30D7" w:rsidRDefault="00EE78F5" w:rsidP="000B30D7">
      <w:pPr>
        <w:ind w:firstLine="720"/>
        <w:jc w:val="both"/>
        <w:rPr>
          <w:color w:val="000000" w:themeColor="text1"/>
          <w:sz w:val="28"/>
          <w:lang w:val="uk-UA"/>
        </w:rPr>
      </w:pPr>
      <w:r w:rsidRPr="000B30D7">
        <w:rPr>
          <w:color w:val="000000" w:themeColor="text1"/>
          <w:sz w:val="28"/>
          <w:lang w:val="uk-UA"/>
        </w:rPr>
        <w:t xml:space="preserve">Відповідно до статті </w:t>
      </w:r>
      <w:r w:rsidRPr="000B30D7">
        <w:rPr>
          <w:color w:val="000000" w:themeColor="text1"/>
          <w:sz w:val="28"/>
          <w:szCs w:val="28"/>
          <w:lang w:val="uk-UA"/>
        </w:rPr>
        <w:t>54</w:t>
      </w:r>
      <w:r w:rsidRPr="000B30D7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Pr="000B30D7">
        <w:rPr>
          <w:color w:val="000000" w:themeColor="text1"/>
          <w:sz w:val="28"/>
          <w:szCs w:val="28"/>
          <w:lang w:val="uk-UA"/>
        </w:rPr>
        <w:t xml:space="preserve"> Закону </w:t>
      </w:r>
      <w:r w:rsidRPr="000B30D7">
        <w:rPr>
          <w:color w:val="000000" w:themeColor="text1"/>
          <w:sz w:val="28"/>
          <w:lang w:val="uk-UA"/>
        </w:rPr>
        <w:t>України «Про місцеве самоврядування в Україні», пункту 6 розділу 2 Положення про старосту Глухівської міської ради, староста не рідше одного разу на рік звітує про свою роботу перед Глухівською міською радою.</w:t>
      </w:r>
    </w:p>
    <w:p w:rsidR="00EE78F5" w:rsidRPr="000B30D7" w:rsidRDefault="00EE78F5" w:rsidP="000B30D7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B3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Я, </w:t>
      </w:r>
      <w:r w:rsidR="00895515" w:rsidRPr="000B3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Єременко Ольга Михайлівна</w:t>
      </w:r>
      <w:r w:rsidRPr="000B3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староста </w:t>
      </w:r>
      <w:r w:rsidR="00895515" w:rsidRPr="000B3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Уздицького</w:t>
      </w:r>
      <w:r w:rsidRPr="000B3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старостинського округу Глухівської міської ради в своїй роботі керуюсь Конституцією України, Законом України «Про місцеве самоврядування в Україні», Положенням про старосту Глухівської міської ради та іншими нормативно-правовими актами.</w:t>
      </w:r>
    </w:p>
    <w:p w:rsidR="00EE78F5" w:rsidRPr="000B30D7" w:rsidRDefault="00EE78F5" w:rsidP="000B30D7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B3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Виконую доручення Глухівської міської ради та  її виконавчого комітету, міського голови, здійснюю надання інформації та виконую інші обов'язки, визначені законодавством України в межах своїх повноважень.</w:t>
      </w:r>
    </w:p>
    <w:p w:rsidR="00EE78F5" w:rsidRPr="000B30D7" w:rsidRDefault="00EE78F5" w:rsidP="000B30D7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B3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 є членом виконавчого комітету Глухівської міської ради, де представляю інтереси жителів свого старостинського округу. </w:t>
      </w:r>
    </w:p>
    <w:p w:rsidR="00EE78F5" w:rsidRPr="000B30D7" w:rsidRDefault="00EE78F5" w:rsidP="000B30D7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B3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Рік моєї роботи на посаді старости пройшов у тісній співпраці з Глухівською міською радою, населенням старостинського округу, керівниками підприємств та установ.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За  звітний  період була  проведена  робота    направлена  на  збереження  життєдіяльності  населених  пунктів  старостинського  округу: с.Уздиця, с.Вікторове, с.Сутиски.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 xml:space="preserve">Загальна  кількість   зареєстрованого  населення  станом  на 01.01.2025  року  становить 494 особи. В  розрізі  сіл це: </w:t>
      </w:r>
    </w:p>
    <w:p w:rsidR="00895515" w:rsidRPr="000B30D7" w:rsidRDefault="00895515" w:rsidP="000B30D7">
      <w:pPr>
        <w:pStyle w:val="ad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B30D7">
        <w:rPr>
          <w:rFonts w:ascii="Times New Roman" w:hAnsi="Times New Roman"/>
          <w:sz w:val="28"/>
          <w:szCs w:val="28"/>
          <w:lang w:val="uk-UA"/>
        </w:rPr>
        <w:t>с.Уздиця  зареєстровано 277 осіб, проживає 199 особи, в т.ч. 35 осіб</w:t>
      </w:r>
      <w:r w:rsidR="008A3E19" w:rsidRPr="008A3E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3E19" w:rsidRPr="000B30D7">
        <w:rPr>
          <w:rFonts w:ascii="Times New Roman" w:hAnsi="Times New Roman"/>
          <w:sz w:val="28"/>
          <w:szCs w:val="28"/>
          <w:lang w:val="uk-UA"/>
        </w:rPr>
        <w:t>ВПО</w:t>
      </w:r>
      <w:r w:rsidR="003B4138">
        <w:rPr>
          <w:rFonts w:ascii="Times New Roman" w:hAnsi="Times New Roman"/>
          <w:sz w:val="28"/>
          <w:szCs w:val="28"/>
          <w:lang w:val="uk-UA"/>
        </w:rPr>
        <w:t>;</w:t>
      </w:r>
      <w:r w:rsidRPr="000B30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5515" w:rsidRPr="000B30D7" w:rsidRDefault="00895515" w:rsidP="000B30D7">
      <w:pPr>
        <w:pStyle w:val="ad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B30D7">
        <w:rPr>
          <w:rFonts w:ascii="Times New Roman" w:hAnsi="Times New Roman"/>
          <w:sz w:val="28"/>
          <w:szCs w:val="28"/>
          <w:lang w:val="uk-UA"/>
        </w:rPr>
        <w:t xml:space="preserve"> с.Вікторове  зареєстровано 159 осіб, проживає 150 осіб, в т.ч. 14 осіб ВПО</w:t>
      </w:r>
      <w:r w:rsidR="003B4138">
        <w:rPr>
          <w:rFonts w:ascii="Times New Roman" w:hAnsi="Times New Roman"/>
          <w:sz w:val="28"/>
          <w:szCs w:val="28"/>
          <w:lang w:val="uk-UA"/>
        </w:rPr>
        <w:t>;</w:t>
      </w:r>
      <w:r w:rsidRPr="000B30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5515" w:rsidRPr="000B30D7" w:rsidRDefault="00895515" w:rsidP="00203283">
      <w:pPr>
        <w:pStyle w:val="ad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30D7">
        <w:rPr>
          <w:rFonts w:ascii="Times New Roman" w:hAnsi="Times New Roman"/>
          <w:sz w:val="28"/>
          <w:szCs w:val="28"/>
          <w:lang w:val="uk-UA"/>
        </w:rPr>
        <w:t xml:space="preserve">с.Сутиски  зареєстровано 58 особи, проживає 44 особи, в т. ч. </w:t>
      </w:r>
      <w:r w:rsidR="008A3E19" w:rsidRPr="000B30D7">
        <w:rPr>
          <w:rFonts w:ascii="Times New Roman" w:hAnsi="Times New Roman"/>
          <w:sz w:val="28"/>
          <w:szCs w:val="28"/>
          <w:lang w:val="uk-UA"/>
        </w:rPr>
        <w:t xml:space="preserve">7 осіб </w:t>
      </w:r>
      <w:r w:rsidRPr="000B30D7">
        <w:rPr>
          <w:rFonts w:ascii="Times New Roman" w:hAnsi="Times New Roman"/>
          <w:sz w:val="28"/>
          <w:szCs w:val="28"/>
          <w:lang w:val="uk-UA"/>
        </w:rPr>
        <w:t>ВПО.</w:t>
      </w:r>
    </w:p>
    <w:p w:rsidR="00895515" w:rsidRPr="000B30D7" w:rsidRDefault="00895515" w:rsidP="00203283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За  2024  рік  померло  9 осіб (с.Уздиця  4 особи, с.</w:t>
      </w:r>
      <w:r w:rsidR="0022489B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>Вікторове 3 особи, с.Сутиски 2 особи), на</w:t>
      </w:r>
      <w:r w:rsidR="0022489B" w:rsidRPr="000B30D7">
        <w:rPr>
          <w:sz w:val="28"/>
          <w:szCs w:val="28"/>
          <w:lang w:val="uk-UA"/>
        </w:rPr>
        <w:t xml:space="preserve">родилося  </w:t>
      </w:r>
      <w:r w:rsidRPr="000B30D7">
        <w:rPr>
          <w:sz w:val="28"/>
          <w:szCs w:val="28"/>
          <w:lang w:val="uk-UA"/>
        </w:rPr>
        <w:t>2  дитин</w:t>
      </w:r>
      <w:r w:rsidR="0022489B" w:rsidRPr="000B30D7">
        <w:rPr>
          <w:sz w:val="28"/>
          <w:szCs w:val="28"/>
          <w:lang w:val="uk-UA"/>
        </w:rPr>
        <w:t>и</w:t>
      </w:r>
      <w:r w:rsidRPr="000B30D7">
        <w:rPr>
          <w:sz w:val="28"/>
          <w:szCs w:val="28"/>
          <w:lang w:val="uk-UA"/>
        </w:rPr>
        <w:t xml:space="preserve">  в с.Вікторове. Вибуло  2  особи.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Загальна  кількість  родин   з  дітьми  до 14 років:</w:t>
      </w:r>
    </w:p>
    <w:p w:rsidR="00895515" w:rsidRPr="000B30D7" w:rsidRDefault="0022489B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с. </w:t>
      </w:r>
      <w:r w:rsidR="00895515" w:rsidRPr="000B30D7">
        <w:rPr>
          <w:sz w:val="28"/>
          <w:szCs w:val="28"/>
          <w:lang w:val="uk-UA"/>
        </w:rPr>
        <w:t>Уздиця  - 18  родин  має 26 дітей  в т.ч. діти ВПО -14</w:t>
      </w:r>
    </w:p>
    <w:p w:rsidR="00895515" w:rsidRPr="000B30D7" w:rsidRDefault="0022489B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с.</w:t>
      </w:r>
      <w:r w:rsidR="00895515" w:rsidRPr="000B30D7">
        <w:rPr>
          <w:sz w:val="28"/>
          <w:szCs w:val="28"/>
          <w:lang w:val="uk-UA"/>
        </w:rPr>
        <w:t>Вікторове – 15 родин має 26 дітей  в т.ч.  діти ВПО -3</w:t>
      </w:r>
    </w:p>
    <w:p w:rsidR="00895515" w:rsidRPr="000B30D7" w:rsidRDefault="0022489B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с.</w:t>
      </w:r>
      <w:r w:rsidR="00895515" w:rsidRPr="000B30D7">
        <w:rPr>
          <w:sz w:val="28"/>
          <w:szCs w:val="28"/>
          <w:lang w:val="uk-UA"/>
        </w:rPr>
        <w:t>Сутиски – 4 родини має 4  дітей  в  т.ч. діти ВПО -3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Діти  віком  від 0 до 14 років  -</w:t>
      </w:r>
      <w:r w:rsidR="0022489B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 xml:space="preserve">53 </w:t>
      </w:r>
      <w:r w:rsidR="0022489B" w:rsidRPr="000B30D7">
        <w:rPr>
          <w:sz w:val="28"/>
          <w:szCs w:val="28"/>
          <w:lang w:val="uk-UA"/>
        </w:rPr>
        <w:t>особи (с.</w:t>
      </w:r>
      <w:r w:rsidRPr="000B30D7">
        <w:rPr>
          <w:sz w:val="28"/>
          <w:szCs w:val="28"/>
          <w:lang w:val="uk-UA"/>
        </w:rPr>
        <w:t xml:space="preserve">Уздиця 23  </w:t>
      </w:r>
      <w:r w:rsidR="0022489B" w:rsidRPr="000B30D7">
        <w:rPr>
          <w:sz w:val="28"/>
          <w:szCs w:val="28"/>
          <w:lang w:val="uk-UA"/>
        </w:rPr>
        <w:t xml:space="preserve">особи, с.Вікторове </w:t>
      </w:r>
      <w:r w:rsidRPr="000B30D7">
        <w:rPr>
          <w:sz w:val="28"/>
          <w:szCs w:val="28"/>
          <w:lang w:val="uk-UA"/>
        </w:rPr>
        <w:t>26</w:t>
      </w:r>
      <w:r w:rsidR="0022489B" w:rsidRPr="000B30D7">
        <w:rPr>
          <w:sz w:val="28"/>
          <w:szCs w:val="28"/>
          <w:lang w:val="uk-UA"/>
        </w:rPr>
        <w:t xml:space="preserve"> осіб, с.</w:t>
      </w:r>
      <w:r w:rsidRPr="000B30D7">
        <w:rPr>
          <w:sz w:val="28"/>
          <w:szCs w:val="28"/>
          <w:lang w:val="uk-UA"/>
        </w:rPr>
        <w:t xml:space="preserve">Сутиски </w:t>
      </w:r>
      <w:r w:rsidR="0022489B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 xml:space="preserve">4 </w:t>
      </w:r>
      <w:r w:rsidR="0022489B" w:rsidRPr="000B30D7">
        <w:rPr>
          <w:sz w:val="28"/>
          <w:szCs w:val="28"/>
          <w:lang w:val="uk-UA"/>
        </w:rPr>
        <w:t>особи)</w:t>
      </w:r>
      <w:r w:rsidRPr="000B30D7">
        <w:rPr>
          <w:sz w:val="28"/>
          <w:szCs w:val="28"/>
          <w:lang w:val="uk-UA"/>
        </w:rPr>
        <w:t>.</w:t>
      </w:r>
    </w:p>
    <w:p w:rsidR="00895515" w:rsidRPr="000B30D7" w:rsidRDefault="0022489B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У 2024 році всі родини з дітьми отримали допомогу від </w:t>
      </w:r>
      <w:r w:rsidR="00895515" w:rsidRPr="000B30D7">
        <w:rPr>
          <w:sz w:val="28"/>
          <w:szCs w:val="28"/>
          <w:lang w:val="uk-UA"/>
        </w:rPr>
        <w:t xml:space="preserve">Юнісеф  </w:t>
      </w:r>
      <w:r w:rsidR="003B4138">
        <w:rPr>
          <w:sz w:val="28"/>
          <w:szCs w:val="28"/>
          <w:lang w:val="uk-UA"/>
        </w:rPr>
        <w:t>у</w:t>
      </w:r>
      <w:r w:rsidR="00895515" w:rsidRPr="000B30D7">
        <w:rPr>
          <w:sz w:val="28"/>
          <w:szCs w:val="28"/>
          <w:lang w:val="uk-UA"/>
        </w:rPr>
        <w:t xml:space="preserve">  </w:t>
      </w:r>
      <w:r w:rsidRPr="000B30D7">
        <w:rPr>
          <w:sz w:val="28"/>
          <w:szCs w:val="28"/>
          <w:lang w:val="uk-UA"/>
        </w:rPr>
        <w:t xml:space="preserve">вигляді паливних </w:t>
      </w:r>
      <w:r w:rsidR="00895515" w:rsidRPr="000B30D7">
        <w:rPr>
          <w:sz w:val="28"/>
          <w:szCs w:val="28"/>
          <w:lang w:val="uk-UA"/>
        </w:rPr>
        <w:t xml:space="preserve">палетів,  або  в  грошовому   </w:t>
      </w:r>
      <w:r w:rsidR="003B4138">
        <w:rPr>
          <w:sz w:val="28"/>
          <w:szCs w:val="28"/>
          <w:lang w:val="uk-UA"/>
        </w:rPr>
        <w:t>еквіваленті</w:t>
      </w:r>
      <w:r w:rsidR="00895515" w:rsidRPr="000B30D7">
        <w:rPr>
          <w:sz w:val="28"/>
          <w:szCs w:val="28"/>
          <w:lang w:val="uk-UA"/>
        </w:rPr>
        <w:t xml:space="preserve">. </w:t>
      </w:r>
    </w:p>
    <w:p w:rsidR="00895515" w:rsidRPr="000B30D7" w:rsidRDefault="008A3E19" w:rsidP="000B30D7">
      <w:pPr>
        <w:ind w:firstLine="709"/>
        <w:jc w:val="both"/>
        <w:rPr>
          <w:sz w:val="28"/>
          <w:szCs w:val="28"/>
          <w:lang w:val="uk-UA"/>
        </w:rPr>
      </w:pPr>
      <w:r w:rsidRPr="008A3E19">
        <w:rPr>
          <w:sz w:val="28"/>
          <w:szCs w:val="28"/>
          <w:lang w:val="uk-UA"/>
        </w:rPr>
        <w:t xml:space="preserve">22 </w:t>
      </w:r>
      <w:r>
        <w:rPr>
          <w:sz w:val="28"/>
          <w:szCs w:val="28"/>
          <w:lang w:val="uk-UA"/>
        </w:rPr>
        <w:t>особи з інвалідністю</w:t>
      </w:r>
      <w:r w:rsidR="0022489B" w:rsidRPr="000B30D7">
        <w:rPr>
          <w:sz w:val="28"/>
          <w:szCs w:val="28"/>
          <w:lang w:val="uk-UA"/>
        </w:rPr>
        <w:t xml:space="preserve"> всіх категорій - </w:t>
      </w:r>
      <w:r w:rsidR="00895515" w:rsidRPr="000B30D7">
        <w:rPr>
          <w:sz w:val="28"/>
          <w:szCs w:val="28"/>
          <w:lang w:val="uk-UA"/>
        </w:rPr>
        <w:t xml:space="preserve">22 </w:t>
      </w:r>
      <w:r w:rsidR="0022489B" w:rsidRPr="000B30D7">
        <w:rPr>
          <w:sz w:val="28"/>
          <w:szCs w:val="28"/>
          <w:lang w:val="uk-UA"/>
        </w:rPr>
        <w:t xml:space="preserve">особи (с.Уздиця </w:t>
      </w:r>
      <w:r w:rsidR="00895515" w:rsidRPr="000B30D7">
        <w:rPr>
          <w:sz w:val="28"/>
          <w:szCs w:val="28"/>
          <w:lang w:val="uk-UA"/>
        </w:rPr>
        <w:t xml:space="preserve"> 8 </w:t>
      </w:r>
      <w:r w:rsidR="0022489B" w:rsidRPr="000B30D7">
        <w:rPr>
          <w:sz w:val="28"/>
          <w:szCs w:val="28"/>
          <w:lang w:val="uk-UA"/>
        </w:rPr>
        <w:t xml:space="preserve">осіб, с.Вікторове </w:t>
      </w:r>
      <w:r w:rsidR="00895515" w:rsidRPr="000B30D7">
        <w:rPr>
          <w:sz w:val="28"/>
          <w:szCs w:val="28"/>
          <w:lang w:val="uk-UA"/>
        </w:rPr>
        <w:t xml:space="preserve">12 </w:t>
      </w:r>
      <w:r w:rsidR="0022489B" w:rsidRPr="000B30D7">
        <w:rPr>
          <w:sz w:val="28"/>
          <w:szCs w:val="28"/>
          <w:lang w:val="uk-UA"/>
        </w:rPr>
        <w:t>осіб, с.</w:t>
      </w:r>
      <w:r w:rsidR="00895515" w:rsidRPr="000B30D7">
        <w:rPr>
          <w:sz w:val="28"/>
          <w:szCs w:val="28"/>
          <w:lang w:val="uk-UA"/>
        </w:rPr>
        <w:t xml:space="preserve">Сутиски  </w:t>
      </w:r>
      <w:r w:rsidR="0022489B" w:rsidRPr="000B30D7">
        <w:rPr>
          <w:sz w:val="28"/>
          <w:szCs w:val="28"/>
          <w:lang w:val="uk-UA"/>
        </w:rPr>
        <w:t>2 особи)</w:t>
      </w:r>
      <w:r w:rsidR="00895515" w:rsidRPr="000B30D7">
        <w:rPr>
          <w:sz w:val="28"/>
          <w:szCs w:val="28"/>
          <w:lang w:val="uk-UA"/>
        </w:rPr>
        <w:t>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Із  числа  ВПО  6  </w:t>
      </w:r>
      <w:r w:rsidR="0022489B" w:rsidRPr="000B30D7">
        <w:rPr>
          <w:sz w:val="28"/>
          <w:szCs w:val="28"/>
          <w:lang w:val="uk-UA"/>
        </w:rPr>
        <w:t>осіб</w:t>
      </w:r>
      <w:r w:rsidR="008A3E19">
        <w:rPr>
          <w:sz w:val="28"/>
          <w:szCs w:val="28"/>
          <w:lang w:val="uk-UA"/>
        </w:rPr>
        <w:t xml:space="preserve"> з інвалідністю</w:t>
      </w:r>
      <w:r w:rsidR="0022489B" w:rsidRPr="000B30D7">
        <w:rPr>
          <w:sz w:val="28"/>
          <w:szCs w:val="28"/>
          <w:lang w:val="uk-UA"/>
        </w:rPr>
        <w:t>.</w:t>
      </w:r>
    </w:p>
    <w:p w:rsidR="00895515" w:rsidRPr="000B30D7" w:rsidRDefault="008A3E19" w:rsidP="000B3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Пенсіонери – 171 </w:t>
      </w:r>
      <w:r w:rsidR="0022489B" w:rsidRPr="000B30D7">
        <w:rPr>
          <w:sz w:val="28"/>
          <w:szCs w:val="28"/>
          <w:lang w:val="uk-UA"/>
        </w:rPr>
        <w:t>особа (с.</w:t>
      </w:r>
      <w:r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 xml:space="preserve">Уздиця 95 </w:t>
      </w:r>
      <w:r w:rsidR="0022489B" w:rsidRPr="000B30D7">
        <w:rPr>
          <w:sz w:val="28"/>
          <w:szCs w:val="28"/>
          <w:lang w:val="uk-UA"/>
        </w:rPr>
        <w:t>осіб, с.</w:t>
      </w:r>
      <w:r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 xml:space="preserve">Вікторове 62 </w:t>
      </w:r>
      <w:r w:rsidR="006D67A2" w:rsidRPr="000B30D7">
        <w:rPr>
          <w:sz w:val="28"/>
          <w:szCs w:val="28"/>
          <w:lang w:val="uk-UA"/>
        </w:rPr>
        <w:t xml:space="preserve">особи, </w:t>
      </w:r>
      <w:r>
        <w:rPr>
          <w:sz w:val="28"/>
          <w:szCs w:val="28"/>
          <w:lang w:val="uk-UA"/>
        </w:rPr>
        <w:br/>
      </w:r>
      <w:r w:rsidR="006D67A2" w:rsidRPr="000B30D7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>Сутиски</w:t>
      </w:r>
      <w:r w:rsidR="0022489B" w:rsidRPr="000B30D7"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 xml:space="preserve">14 </w:t>
      </w:r>
      <w:r w:rsidR="0022489B" w:rsidRPr="000B30D7">
        <w:rPr>
          <w:sz w:val="28"/>
          <w:szCs w:val="28"/>
          <w:lang w:val="uk-UA"/>
        </w:rPr>
        <w:t>осіб)</w:t>
      </w:r>
      <w:r w:rsidR="000B30D7" w:rsidRPr="000B30D7">
        <w:rPr>
          <w:sz w:val="28"/>
          <w:szCs w:val="28"/>
          <w:lang w:val="uk-UA"/>
        </w:rPr>
        <w:t>.</w:t>
      </w:r>
    </w:p>
    <w:p w:rsidR="00895515" w:rsidRPr="000B30D7" w:rsidRDefault="008A3E19" w:rsidP="000B3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Пільги на</w:t>
      </w:r>
      <w:r w:rsidR="00895515" w:rsidRPr="000B30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тверде паливо та комунальні послуги </w:t>
      </w:r>
      <w:r w:rsidR="00895515" w:rsidRPr="000B30D7">
        <w:rPr>
          <w:sz w:val="28"/>
          <w:szCs w:val="28"/>
          <w:lang w:val="uk-UA"/>
        </w:rPr>
        <w:t xml:space="preserve">оформлено 15 </w:t>
      </w:r>
      <w:r w:rsidR="0022489B" w:rsidRPr="000B30D7">
        <w:rPr>
          <w:sz w:val="28"/>
          <w:szCs w:val="28"/>
          <w:lang w:val="uk-UA"/>
        </w:rPr>
        <w:t xml:space="preserve">особам зі статусом </w:t>
      </w:r>
      <w:r>
        <w:rPr>
          <w:sz w:val="28"/>
          <w:szCs w:val="28"/>
          <w:lang w:val="uk-UA"/>
        </w:rPr>
        <w:t>УБД</w:t>
      </w:r>
      <w:r w:rsidR="00895515" w:rsidRPr="000B30D7">
        <w:rPr>
          <w:sz w:val="28"/>
          <w:szCs w:val="28"/>
          <w:lang w:val="uk-UA"/>
        </w:rPr>
        <w:t xml:space="preserve"> (</w:t>
      </w:r>
      <w:r w:rsidR="0022489B" w:rsidRPr="000B30D7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22489B" w:rsidRPr="000B30D7">
        <w:rPr>
          <w:sz w:val="28"/>
          <w:szCs w:val="28"/>
          <w:lang w:val="uk-UA"/>
        </w:rPr>
        <w:t xml:space="preserve">Уздиця  </w:t>
      </w:r>
      <w:r w:rsidR="00895515" w:rsidRPr="000B30D7">
        <w:rPr>
          <w:sz w:val="28"/>
          <w:szCs w:val="28"/>
          <w:lang w:val="uk-UA"/>
        </w:rPr>
        <w:t xml:space="preserve">8 </w:t>
      </w:r>
      <w:r w:rsidR="0022489B" w:rsidRPr="000B30D7">
        <w:rPr>
          <w:sz w:val="28"/>
          <w:szCs w:val="28"/>
          <w:lang w:val="uk-UA"/>
        </w:rPr>
        <w:t>осіб,</w:t>
      </w:r>
      <w:r w:rsidR="00895515" w:rsidRPr="000B30D7">
        <w:rPr>
          <w:sz w:val="28"/>
          <w:szCs w:val="28"/>
          <w:lang w:val="uk-UA"/>
        </w:rPr>
        <w:t xml:space="preserve"> </w:t>
      </w:r>
      <w:r w:rsidR="0022489B" w:rsidRPr="000B30D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r w:rsidR="00895515" w:rsidRPr="000B30D7">
        <w:rPr>
          <w:sz w:val="28"/>
          <w:szCs w:val="28"/>
          <w:lang w:val="uk-UA"/>
        </w:rPr>
        <w:t xml:space="preserve">Вікторове 4 </w:t>
      </w:r>
      <w:r w:rsidR="0022489B" w:rsidRPr="000B30D7">
        <w:rPr>
          <w:sz w:val="28"/>
          <w:szCs w:val="28"/>
          <w:lang w:val="uk-UA"/>
        </w:rPr>
        <w:t>особи, с.</w:t>
      </w:r>
      <w:r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 xml:space="preserve">Сутиски 3 </w:t>
      </w:r>
      <w:r w:rsidR="0022489B" w:rsidRPr="000B30D7">
        <w:rPr>
          <w:sz w:val="28"/>
          <w:szCs w:val="28"/>
          <w:lang w:val="uk-UA"/>
        </w:rPr>
        <w:t>особи</w:t>
      </w:r>
      <w:r w:rsidR="00895515" w:rsidRPr="000B30D7">
        <w:rPr>
          <w:sz w:val="28"/>
          <w:szCs w:val="28"/>
          <w:lang w:val="uk-UA"/>
        </w:rPr>
        <w:t>)</w:t>
      </w:r>
      <w:r w:rsidR="0022489B" w:rsidRPr="000B30D7">
        <w:rPr>
          <w:sz w:val="28"/>
          <w:szCs w:val="28"/>
          <w:lang w:val="uk-UA"/>
        </w:rPr>
        <w:t>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 xml:space="preserve">Оформлено пакети </w:t>
      </w:r>
      <w:r w:rsidR="00E577B7" w:rsidRPr="000B30D7">
        <w:rPr>
          <w:sz w:val="28"/>
          <w:szCs w:val="28"/>
          <w:lang w:val="uk-UA"/>
        </w:rPr>
        <w:t xml:space="preserve">документів </w:t>
      </w:r>
      <w:r w:rsidRPr="000B30D7">
        <w:rPr>
          <w:sz w:val="28"/>
          <w:szCs w:val="28"/>
          <w:lang w:val="uk-UA"/>
        </w:rPr>
        <w:t xml:space="preserve">на отримання міжнародної грошової допомоги в сумі </w:t>
      </w:r>
      <w:r w:rsidR="00E577B7" w:rsidRPr="000B30D7">
        <w:rPr>
          <w:sz w:val="28"/>
          <w:szCs w:val="28"/>
          <w:lang w:val="uk-UA"/>
        </w:rPr>
        <w:t>21</w:t>
      </w:r>
      <w:r w:rsidR="003B4138">
        <w:rPr>
          <w:sz w:val="28"/>
          <w:szCs w:val="28"/>
          <w:lang w:val="uk-UA"/>
        </w:rPr>
        <w:t xml:space="preserve"> </w:t>
      </w:r>
      <w:r w:rsidR="00E577B7" w:rsidRPr="000B30D7">
        <w:rPr>
          <w:sz w:val="28"/>
          <w:szCs w:val="28"/>
          <w:lang w:val="uk-UA"/>
        </w:rPr>
        <w:t xml:space="preserve">тис. грн. на придбання </w:t>
      </w:r>
      <w:r w:rsidRPr="000B30D7">
        <w:rPr>
          <w:sz w:val="28"/>
          <w:szCs w:val="28"/>
          <w:lang w:val="uk-UA"/>
        </w:rPr>
        <w:t xml:space="preserve">твердого </w:t>
      </w:r>
      <w:r w:rsidR="00E577B7" w:rsidRPr="000B30D7">
        <w:rPr>
          <w:sz w:val="28"/>
          <w:szCs w:val="28"/>
          <w:lang w:val="uk-UA"/>
        </w:rPr>
        <w:t>палива</w:t>
      </w:r>
      <w:r w:rsidR="003B4138">
        <w:rPr>
          <w:sz w:val="28"/>
          <w:szCs w:val="28"/>
          <w:lang w:val="uk-UA"/>
        </w:rPr>
        <w:t xml:space="preserve"> 1</w:t>
      </w:r>
      <w:r w:rsidR="003B4138" w:rsidRPr="000B30D7">
        <w:rPr>
          <w:sz w:val="28"/>
          <w:szCs w:val="28"/>
          <w:lang w:val="uk-UA"/>
        </w:rPr>
        <w:t>07</w:t>
      </w:r>
      <w:r w:rsidR="003B4138">
        <w:rPr>
          <w:sz w:val="28"/>
          <w:szCs w:val="28"/>
          <w:lang w:val="uk-UA"/>
        </w:rPr>
        <w:t xml:space="preserve"> домогосподарствам</w:t>
      </w:r>
      <w:r w:rsidRPr="000B30D7">
        <w:rPr>
          <w:sz w:val="28"/>
          <w:szCs w:val="28"/>
          <w:lang w:val="uk-UA"/>
        </w:rPr>
        <w:t xml:space="preserve">. 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За 2024 рік  субсиді</w:t>
      </w:r>
      <w:r w:rsidR="006D67A2" w:rsidRPr="000B30D7">
        <w:rPr>
          <w:sz w:val="28"/>
          <w:szCs w:val="28"/>
          <w:lang w:val="uk-UA"/>
        </w:rPr>
        <w:t>ю</w:t>
      </w:r>
      <w:r w:rsidRPr="000B30D7">
        <w:rPr>
          <w:sz w:val="28"/>
          <w:szCs w:val="28"/>
          <w:lang w:val="uk-UA"/>
        </w:rPr>
        <w:t xml:space="preserve"> отримало 41 домогосподарство,</w:t>
      </w:r>
      <w:r w:rsidR="006D67A2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>що становить 26</w:t>
      </w:r>
      <w:r w:rsidR="006D67A2" w:rsidRPr="000B30D7">
        <w:rPr>
          <w:sz w:val="28"/>
          <w:szCs w:val="28"/>
          <w:lang w:val="uk-UA"/>
        </w:rPr>
        <w:t xml:space="preserve">% </w:t>
      </w:r>
      <w:r w:rsidRPr="000B30D7">
        <w:rPr>
          <w:sz w:val="28"/>
          <w:szCs w:val="28"/>
          <w:lang w:val="uk-UA"/>
        </w:rPr>
        <w:t xml:space="preserve">до  загальної  кількості  наявних  домогосподарств.  </w:t>
      </w:r>
    </w:p>
    <w:p w:rsidR="006D67A2" w:rsidRPr="000B30D7" w:rsidRDefault="006D67A2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6</w:t>
      </w:r>
      <w:r w:rsidR="008A3E19"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>одиноких громадян отримують надбавку до  пенсії як 80-річні,  11   сімей з  дітьми отримують доп</w:t>
      </w:r>
      <w:r w:rsidRPr="000B30D7">
        <w:rPr>
          <w:sz w:val="28"/>
          <w:szCs w:val="28"/>
          <w:lang w:val="uk-UA"/>
        </w:rPr>
        <w:t>омоги  від  держави</w:t>
      </w:r>
      <w:r w:rsidR="00895515" w:rsidRPr="000B30D7">
        <w:rPr>
          <w:sz w:val="28"/>
          <w:szCs w:val="28"/>
          <w:lang w:val="uk-UA"/>
        </w:rPr>
        <w:t>.</w:t>
      </w:r>
    </w:p>
    <w:p w:rsidR="006D67A2" w:rsidRPr="000B30D7" w:rsidRDefault="008A3E19" w:rsidP="000B3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2024 рік</w:t>
      </w:r>
      <w:r w:rsidR="006D67A2" w:rsidRPr="000B30D7">
        <w:rPr>
          <w:sz w:val="28"/>
          <w:szCs w:val="28"/>
          <w:lang w:val="uk-UA"/>
        </w:rPr>
        <w:t xml:space="preserve"> 66 пенсіонерів, які отримують  пенс</w:t>
      </w:r>
      <w:r>
        <w:rPr>
          <w:sz w:val="28"/>
          <w:szCs w:val="28"/>
          <w:lang w:val="uk-UA"/>
        </w:rPr>
        <w:t>ію  в  розмірі менше 3300 грн, отримували</w:t>
      </w:r>
      <w:r w:rsidR="006D67A2" w:rsidRPr="000B30D7">
        <w:rPr>
          <w:sz w:val="28"/>
          <w:szCs w:val="28"/>
          <w:lang w:val="uk-UA"/>
        </w:rPr>
        <w:t xml:space="preserve"> допомогу </w:t>
      </w:r>
      <w:r>
        <w:rPr>
          <w:sz w:val="28"/>
          <w:szCs w:val="28"/>
          <w:lang w:val="uk-UA"/>
        </w:rPr>
        <w:t xml:space="preserve">від </w:t>
      </w:r>
      <w:r w:rsidR="006D67A2" w:rsidRPr="000B30D7">
        <w:rPr>
          <w:sz w:val="28"/>
          <w:szCs w:val="28"/>
          <w:lang w:val="uk-UA"/>
        </w:rPr>
        <w:t xml:space="preserve">ООН. </w:t>
      </w:r>
    </w:p>
    <w:p w:rsidR="006D67A2" w:rsidRPr="000B30D7" w:rsidRDefault="008A3E19" w:rsidP="000B3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Соціальну допомогу</w:t>
      </w:r>
      <w:r w:rsidR="006D67A2" w:rsidRPr="000B30D7">
        <w:rPr>
          <w:sz w:val="28"/>
          <w:szCs w:val="28"/>
          <w:lang w:val="uk-UA"/>
        </w:rPr>
        <w:t xml:space="preserve"> отримую</w:t>
      </w:r>
      <w:r>
        <w:rPr>
          <w:sz w:val="28"/>
          <w:szCs w:val="28"/>
          <w:lang w:val="uk-UA"/>
        </w:rPr>
        <w:t>ть 6 осіб, яким відмовлено Пенсійним фондом України в призначенні</w:t>
      </w:r>
      <w:r w:rsidR="006D67A2" w:rsidRPr="000B30D7">
        <w:rPr>
          <w:sz w:val="28"/>
          <w:szCs w:val="28"/>
          <w:lang w:val="uk-UA"/>
        </w:rPr>
        <w:t xml:space="preserve"> пенсії.</w:t>
      </w:r>
    </w:p>
    <w:p w:rsidR="00895515" w:rsidRPr="000B30D7" w:rsidRDefault="008A3E19" w:rsidP="000B3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895515" w:rsidRPr="000B30D7">
        <w:rPr>
          <w:sz w:val="28"/>
          <w:szCs w:val="28"/>
          <w:lang w:val="uk-UA"/>
        </w:rPr>
        <w:t xml:space="preserve"> зв</w:t>
      </w:r>
      <w:r w:rsidR="00EB3B82" w:rsidRPr="000B30D7">
        <w:rPr>
          <w:sz w:val="28"/>
          <w:szCs w:val="28"/>
          <w:lang w:val="uk-UA"/>
        </w:rPr>
        <w:t>ітн</w:t>
      </w:r>
      <w:r w:rsidR="003B4138">
        <w:rPr>
          <w:sz w:val="28"/>
          <w:szCs w:val="28"/>
          <w:lang w:val="uk-UA"/>
        </w:rPr>
        <w:t>ому</w:t>
      </w:r>
      <w:r w:rsidR="00EB3B82" w:rsidRPr="000B30D7"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>період</w:t>
      </w:r>
      <w:r w:rsidR="003B4138">
        <w:rPr>
          <w:sz w:val="28"/>
          <w:szCs w:val="28"/>
          <w:lang w:val="uk-UA"/>
        </w:rPr>
        <w:t>і</w:t>
      </w:r>
      <w:r w:rsidR="00895515" w:rsidRPr="000B30D7">
        <w:rPr>
          <w:sz w:val="28"/>
          <w:szCs w:val="28"/>
          <w:lang w:val="uk-UA"/>
        </w:rPr>
        <w:t xml:space="preserve"> всі села старостинського округу </w:t>
      </w:r>
      <w:r w:rsidR="00EB3B82" w:rsidRPr="000B30D7">
        <w:rPr>
          <w:sz w:val="28"/>
          <w:szCs w:val="28"/>
          <w:lang w:val="uk-UA"/>
        </w:rPr>
        <w:t>б</w:t>
      </w:r>
      <w:r w:rsidR="00895515" w:rsidRPr="000B30D7">
        <w:rPr>
          <w:sz w:val="28"/>
          <w:szCs w:val="28"/>
          <w:lang w:val="uk-UA"/>
        </w:rPr>
        <w:t xml:space="preserve">ули </w:t>
      </w:r>
      <w:r w:rsidR="00EB3B82" w:rsidRPr="000B30D7">
        <w:rPr>
          <w:sz w:val="28"/>
          <w:szCs w:val="28"/>
          <w:lang w:val="uk-UA"/>
        </w:rPr>
        <w:t xml:space="preserve">забезпечені електропостачанням, інтернетом, мобільним </w:t>
      </w:r>
      <w:r w:rsidR="00895515" w:rsidRPr="000B30D7">
        <w:rPr>
          <w:sz w:val="28"/>
          <w:szCs w:val="28"/>
          <w:lang w:val="uk-UA"/>
        </w:rPr>
        <w:t>зв’язком</w:t>
      </w:r>
      <w:r w:rsidR="00EB3B82" w:rsidRPr="000B30D7">
        <w:rPr>
          <w:sz w:val="28"/>
          <w:szCs w:val="28"/>
          <w:lang w:val="uk-UA"/>
        </w:rPr>
        <w:t>,</w:t>
      </w:r>
      <w:r w:rsidR="00895515" w:rsidRPr="000B30D7">
        <w:rPr>
          <w:sz w:val="28"/>
          <w:szCs w:val="28"/>
          <w:lang w:val="uk-UA"/>
        </w:rPr>
        <w:t xml:space="preserve"> водопостачанням</w:t>
      </w:r>
      <w:r w:rsidR="00EB3B82" w:rsidRPr="000B30D7">
        <w:rPr>
          <w:sz w:val="28"/>
          <w:szCs w:val="28"/>
          <w:lang w:val="uk-UA"/>
        </w:rPr>
        <w:t>. Інтернет працює</w:t>
      </w:r>
      <w:r w:rsidR="00895515" w:rsidRPr="000B30D7">
        <w:rPr>
          <w:sz w:val="28"/>
          <w:szCs w:val="28"/>
          <w:lang w:val="uk-UA"/>
        </w:rPr>
        <w:t xml:space="preserve"> в усіх </w:t>
      </w:r>
      <w:r w:rsidR="00EB3B82" w:rsidRPr="000B30D7">
        <w:rPr>
          <w:sz w:val="28"/>
          <w:szCs w:val="28"/>
          <w:lang w:val="uk-UA"/>
        </w:rPr>
        <w:t xml:space="preserve">бюджетних установах старостинського </w:t>
      </w:r>
      <w:r w:rsidR="00895515" w:rsidRPr="000B30D7">
        <w:rPr>
          <w:sz w:val="28"/>
          <w:szCs w:val="28"/>
          <w:lang w:val="uk-UA"/>
        </w:rPr>
        <w:t>округу.</w:t>
      </w:r>
    </w:p>
    <w:p w:rsidR="00457F3C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</w:r>
      <w:r w:rsidR="00457F3C" w:rsidRPr="000B30D7">
        <w:rPr>
          <w:sz w:val="28"/>
          <w:szCs w:val="28"/>
          <w:lang w:val="uk-UA"/>
        </w:rPr>
        <w:t xml:space="preserve">У 2024 році </w:t>
      </w:r>
      <w:r w:rsidRPr="000B30D7">
        <w:rPr>
          <w:sz w:val="28"/>
          <w:szCs w:val="28"/>
          <w:lang w:val="uk-UA"/>
        </w:rPr>
        <w:t>12</w:t>
      </w:r>
      <w:r w:rsidR="00457F3C" w:rsidRPr="000B30D7">
        <w:rPr>
          <w:sz w:val="28"/>
          <w:szCs w:val="28"/>
          <w:lang w:val="uk-UA"/>
        </w:rPr>
        <w:t xml:space="preserve">  </w:t>
      </w:r>
      <w:r w:rsidRPr="000B30D7">
        <w:rPr>
          <w:sz w:val="28"/>
          <w:szCs w:val="28"/>
          <w:lang w:val="uk-UA"/>
        </w:rPr>
        <w:t>домогосподарств</w:t>
      </w:r>
      <w:r w:rsidR="00457F3C" w:rsidRPr="000B30D7">
        <w:rPr>
          <w:sz w:val="28"/>
          <w:szCs w:val="28"/>
          <w:lang w:val="uk-UA"/>
        </w:rPr>
        <w:t xml:space="preserve"> отримали ветеринарні медичні ваучери  на підтримку здоров'я домашніх тварин на суму 5580 грн від</w:t>
      </w:r>
      <w:r w:rsidRPr="000B30D7">
        <w:rPr>
          <w:sz w:val="28"/>
          <w:szCs w:val="28"/>
          <w:lang w:val="uk-UA"/>
        </w:rPr>
        <w:t xml:space="preserve"> продовольчої  та сільськогоспод</w:t>
      </w:r>
      <w:r w:rsidR="00457F3C" w:rsidRPr="000B30D7">
        <w:rPr>
          <w:sz w:val="28"/>
          <w:szCs w:val="28"/>
          <w:lang w:val="uk-UA"/>
        </w:rPr>
        <w:t xml:space="preserve">арської  організації ООН. 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3B4138">
        <w:rPr>
          <w:sz w:val="28"/>
          <w:szCs w:val="28"/>
          <w:lang w:val="uk-UA"/>
        </w:rPr>
        <w:tab/>
      </w:r>
      <w:r w:rsidR="008A3E19">
        <w:rPr>
          <w:sz w:val="28"/>
          <w:szCs w:val="28"/>
          <w:lang w:val="uk-UA"/>
        </w:rPr>
        <w:t>У</w:t>
      </w:r>
      <w:r w:rsidR="003B4138" w:rsidRPr="003B4138">
        <w:rPr>
          <w:sz w:val="28"/>
          <w:szCs w:val="28"/>
          <w:lang w:val="uk-UA"/>
        </w:rPr>
        <w:t xml:space="preserve"> рамках програми «Згуртовані громади» н</w:t>
      </w:r>
      <w:r w:rsidRPr="003B4138">
        <w:rPr>
          <w:sz w:val="28"/>
          <w:szCs w:val="28"/>
          <w:lang w:val="uk-UA"/>
        </w:rPr>
        <w:t>асіння</w:t>
      </w:r>
      <w:r w:rsidR="003A1CCC" w:rsidRPr="003B4138">
        <w:rPr>
          <w:sz w:val="28"/>
          <w:szCs w:val="28"/>
          <w:lang w:val="uk-UA"/>
        </w:rPr>
        <w:t xml:space="preserve"> </w:t>
      </w:r>
      <w:r w:rsidR="003A1CCC" w:rsidRPr="000B30D7">
        <w:rPr>
          <w:sz w:val="28"/>
          <w:szCs w:val="28"/>
          <w:lang w:val="uk-UA"/>
        </w:rPr>
        <w:t>овочів отримали 86 осіб с.</w:t>
      </w:r>
      <w:r w:rsidR="008A3E19">
        <w:rPr>
          <w:sz w:val="28"/>
          <w:szCs w:val="28"/>
          <w:lang w:val="uk-UA"/>
        </w:rPr>
        <w:t xml:space="preserve"> </w:t>
      </w:r>
      <w:r w:rsidR="003A1CCC" w:rsidRPr="000B30D7">
        <w:rPr>
          <w:sz w:val="28"/>
          <w:szCs w:val="28"/>
          <w:lang w:val="uk-UA"/>
        </w:rPr>
        <w:t>Уздиці, 52 особи с.</w:t>
      </w:r>
      <w:r w:rsidR="008A3E19">
        <w:rPr>
          <w:sz w:val="28"/>
          <w:szCs w:val="28"/>
          <w:lang w:val="uk-UA"/>
        </w:rPr>
        <w:t xml:space="preserve"> </w:t>
      </w:r>
      <w:r w:rsidR="003A1CCC" w:rsidRPr="000B30D7">
        <w:rPr>
          <w:sz w:val="28"/>
          <w:szCs w:val="28"/>
          <w:lang w:val="uk-UA"/>
        </w:rPr>
        <w:t>Вікторове, 15 осіб</w:t>
      </w:r>
      <w:r w:rsidR="008A3E19">
        <w:rPr>
          <w:sz w:val="28"/>
          <w:szCs w:val="28"/>
          <w:lang w:val="uk-UA"/>
        </w:rPr>
        <w:t xml:space="preserve"> с. </w:t>
      </w:r>
      <w:r w:rsidRPr="000B30D7">
        <w:rPr>
          <w:sz w:val="28"/>
          <w:szCs w:val="28"/>
          <w:lang w:val="uk-UA"/>
        </w:rPr>
        <w:t>Сутиски.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Водопостачання населенн</w:t>
      </w:r>
      <w:r w:rsidR="00403C44" w:rsidRPr="000B30D7">
        <w:rPr>
          <w:sz w:val="28"/>
          <w:szCs w:val="28"/>
          <w:lang w:val="uk-UA"/>
        </w:rPr>
        <w:t>ю</w:t>
      </w:r>
      <w:r w:rsidRPr="000B30D7">
        <w:rPr>
          <w:sz w:val="28"/>
          <w:szCs w:val="28"/>
          <w:lang w:val="uk-UA"/>
        </w:rPr>
        <w:t xml:space="preserve"> </w:t>
      </w:r>
      <w:r w:rsidR="00403C44" w:rsidRPr="000B30D7">
        <w:rPr>
          <w:sz w:val="28"/>
          <w:szCs w:val="28"/>
          <w:lang w:val="uk-UA"/>
        </w:rPr>
        <w:t>в</w:t>
      </w:r>
      <w:r w:rsidRPr="000B30D7">
        <w:rPr>
          <w:sz w:val="28"/>
          <w:szCs w:val="28"/>
          <w:lang w:val="uk-UA"/>
        </w:rPr>
        <w:t xml:space="preserve"> </w:t>
      </w:r>
      <w:r w:rsidR="00403C44" w:rsidRPr="000B30D7">
        <w:rPr>
          <w:sz w:val="28"/>
          <w:szCs w:val="28"/>
          <w:lang w:val="uk-UA"/>
        </w:rPr>
        <w:t xml:space="preserve">населених пунктах с.Вікторове </w:t>
      </w:r>
      <w:r w:rsidRPr="000B30D7">
        <w:rPr>
          <w:sz w:val="28"/>
          <w:szCs w:val="28"/>
          <w:lang w:val="uk-UA"/>
        </w:rPr>
        <w:t>та с.Уздиця</w:t>
      </w:r>
      <w:r w:rsidR="00403C44" w:rsidRPr="000B30D7">
        <w:rPr>
          <w:sz w:val="28"/>
          <w:szCs w:val="28"/>
          <w:lang w:val="uk-UA"/>
        </w:rPr>
        <w:t xml:space="preserve"> здійснює </w:t>
      </w:r>
      <w:r w:rsidRPr="000B30D7">
        <w:rPr>
          <w:sz w:val="28"/>
          <w:szCs w:val="28"/>
          <w:lang w:val="uk-UA"/>
        </w:rPr>
        <w:t>КП  «Мальва»</w:t>
      </w:r>
      <w:r w:rsidR="000B30D7" w:rsidRPr="000B30D7">
        <w:rPr>
          <w:sz w:val="28"/>
          <w:szCs w:val="28"/>
          <w:lang w:val="uk-UA"/>
        </w:rPr>
        <w:t xml:space="preserve"> (у 2024 році здійснювало КП «Баницьке)</w:t>
      </w:r>
      <w:r w:rsidRPr="000B30D7">
        <w:rPr>
          <w:sz w:val="28"/>
          <w:szCs w:val="28"/>
          <w:lang w:val="uk-UA"/>
        </w:rPr>
        <w:t>,</w:t>
      </w:r>
      <w:r w:rsidR="00403C44" w:rsidRPr="000B30D7">
        <w:rPr>
          <w:sz w:val="28"/>
          <w:szCs w:val="28"/>
          <w:lang w:val="uk-UA"/>
        </w:rPr>
        <w:t xml:space="preserve"> а в </w:t>
      </w:r>
      <w:r w:rsidRPr="000B30D7">
        <w:rPr>
          <w:sz w:val="28"/>
          <w:szCs w:val="28"/>
          <w:lang w:val="uk-UA"/>
        </w:rPr>
        <w:t xml:space="preserve">с.Сутиски </w:t>
      </w:r>
      <w:r w:rsidR="00403C44" w:rsidRPr="000B30D7">
        <w:rPr>
          <w:sz w:val="28"/>
          <w:szCs w:val="28"/>
          <w:lang w:val="uk-UA"/>
        </w:rPr>
        <w:t>-</w:t>
      </w:r>
      <w:r w:rsidRPr="000B30D7">
        <w:rPr>
          <w:sz w:val="28"/>
          <w:szCs w:val="28"/>
          <w:lang w:val="uk-UA"/>
        </w:rPr>
        <w:t xml:space="preserve">  </w:t>
      </w:r>
      <w:r w:rsidR="00403C44" w:rsidRPr="000B30D7">
        <w:rPr>
          <w:sz w:val="28"/>
          <w:szCs w:val="28"/>
          <w:lang w:val="uk-UA"/>
        </w:rPr>
        <w:t>К</w:t>
      </w:r>
      <w:r w:rsidRPr="000B30D7">
        <w:rPr>
          <w:sz w:val="28"/>
          <w:szCs w:val="28"/>
          <w:lang w:val="uk-UA"/>
        </w:rPr>
        <w:t>П «Дунаєцьке».</w:t>
      </w:r>
    </w:p>
    <w:p w:rsidR="008A3E19" w:rsidRDefault="00403C44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КП «Баницьким»</w:t>
      </w:r>
      <w:r w:rsidR="00895515" w:rsidRPr="000B30D7">
        <w:rPr>
          <w:sz w:val="28"/>
          <w:szCs w:val="28"/>
          <w:lang w:val="uk-UA"/>
        </w:rPr>
        <w:tab/>
      </w:r>
      <w:r w:rsidRPr="000B30D7">
        <w:rPr>
          <w:sz w:val="28"/>
          <w:szCs w:val="28"/>
          <w:lang w:val="uk-UA"/>
        </w:rPr>
        <w:t>з</w:t>
      </w:r>
      <w:r w:rsidR="00895515" w:rsidRPr="000B30D7">
        <w:rPr>
          <w:sz w:val="28"/>
          <w:szCs w:val="28"/>
          <w:lang w:val="uk-UA"/>
        </w:rPr>
        <w:t>а 2024</w:t>
      </w:r>
      <w:r w:rsidRPr="000B30D7">
        <w:rPr>
          <w:sz w:val="28"/>
          <w:szCs w:val="28"/>
          <w:lang w:val="uk-UA"/>
        </w:rPr>
        <w:t xml:space="preserve"> рік в с.Уздиця замінено глибинний насос на водонапірній вежі, </w:t>
      </w:r>
      <w:r w:rsidR="00895515" w:rsidRPr="000B30D7">
        <w:rPr>
          <w:sz w:val="28"/>
          <w:szCs w:val="28"/>
          <w:lang w:val="uk-UA"/>
        </w:rPr>
        <w:t>проведе</w:t>
      </w:r>
      <w:r w:rsidRPr="000B30D7">
        <w:rPr>
          <w:sz w:val="28"/>
          <w:szCs w:val="28"/>
          <w:lang w:val="uk-UA"/>
        </w:rPr>
        <w:t>но ремонт частини водогону, замінено 10 м</w:t>
      </w:r>
      <w:r w:rsidR="00895515" w:rsidRPr="000B30D7">
        <w:rPr>
          <w:sz w:val="28"/>
          <w:szCs w:val="28"/>
          <w:lang w:val="uk-UA"/>
        </w:rPr>
        <w:t xml:space="preserve">  труби  по вул.Матвіївка.  </w:t>
      </w:r>
      <w:r w:rsidRPr="000B30D7">
        <w:rPr>
          <w:sz w:val="28"/>
          <w:szCs w:val="28"/>
          <w:lang w:val="uk-UA"/>
        </w:rPr>
        <w:t>П</w:t>
      </w:r>
      <w:r w:rsidR="00895515" w:rsidRPr="000B30D7">
        <w:rPr>
          <w:sz w:val="28"/>
          <w:szCs w:val="28"/>
          <w:lang w:val="uk-UA"/>
        </w:rPr>
        <w:t>рово</w:t>
      </w:r>
      <w:r w:rsidRPr="000B30D7">
        <w:rPr>
          <w:sz w:val="28"/>
          <w:szCs w:val="28"/>
          <w:lang w:val="uk-UA"/>
        </w:rPr>
        <w:t>дилась  робота по ліквідації поривів,</w:t>
      </w:r>
      <w:r w:rsidR="00895515" w:rsidRPr="000B30D7">
        <w:rPr>
          <w:sz w:val="28"/>
          <w:szCs w:val="28"/>
          <w:lang w:val="uk-UA"/>
        </w:rPr>
        <w:t xml:space="preserve"> заміні  кранів</w:t>
      </w:r>
      <w:r w:rsidRPr="000B30D7">
        <w:rPr>
          <w:sz w:val="28"/>
          <w:szCs w:val="28"/>
          <w:lang w:val="uk-UA"/>
        </w:rPr>
        <w:t xml:space="preserve">. </w:t>
      </w:r>
      <w:r w:rsidR="003B4138">
        <w:rPr>
          <w:sz w:val="28"/>
          <w:szCs w:val="28"/>
          <w:lang w:val="uk-UA"/>
        </w:rPr>
        <w:t>К</w:t>
      </w:r>
      <w:r w:rsidRPr="000B30D7">
        <w:rPr>
          <w:sz w:val="28"/>
          <w:szCs w:val="28"/>
          <w:lang w:val="uk-UA"/>
        </w:rPr>
        <w:t>апітально відремонтовано два колодязі в с.Вікторове</w:t>
      </w:r>
      <w:r w:rsidR="00895515" w:rsidRPr="000B30D7">
        <w:rPr>
          <w:sz w:val="28"/>
          <w:szCs w:val="28"/>
          <w:lang w:val="uk-UA"/>
        </w:rPr>
        <w:t xml:space="preserve"> по вул.Палажченка </w:t>
      </w:r>
      <w:r w:rsidRPr="000B30D7">
        <w:rPr>
          <w:sz w:val="28"/>
          <w:szCs w:val="28"/>
          <w:lang w:val="uk-UA"/>
        </w:rPr>
        <w:t>та</w:t>
      </w:r>
      <w:r w:rsidR="00895515" w:rsidRPr="000B30D7">
        <w:rPr>
          <w:sz w:val="28"/>
          <w:szCs w:val="28"/>
          <w:lang w:val="uk-UA"/>
        </w:rPr>
        <w:t xml:space="preserve"> по </w:t>
      </w:r>
      <w:r w:rsidRPr="000B30D7">
        <w:rPr>
          <w:sz w:val="28"/>
          <w:szCs w:val="28"/>
          <w:lang w:val="uk-UA"/>
        </w:rPr>
        <w:t>вул.Хуторській</w:t>
      </w:r>
      <w:r w:rsidR="003B4138">
        <w:rPr>
          <w:sz w:val="28"/>
          <w:szCs w:val="28"/>
          <w:lang w:val="uk-UA"/>
        </w:rPr>
        <w:t xml:space="preserve">. </w:t>
      </w:r>
      <w:r w:rsidRPr="000B30D7">
        <w:rPr>
          <w:sz w:val="28"/>
          <w:szCs w:val="28"/>
          <w:lang w:val="uk-UA"/>
        </w:rPr>
        <w:t>Замінено</w:t>
      </w:r>
      <w:r w:rsidR="00895515" w:rsidRPr="000B30D7">
        <w:rPr>
          <w:sz w:val="28"/>
          <w:szCs w:val="28"/>
          <w:lang w:val="uk-UA"/>
        </w:rPr>
        <w:t xml:space="preserve"> та облаштовано відрами з оковами та </w:t>
      </w:r>
      <w:r w:rsidRPr="000B30D7">
        <w:rPr>
          <w:sz w:val="28"/>
          <w:szCs w:val="28"/>
          <w:lang w:val="uk-UA"/>
        </w:rPr>
        <w:t>ланцюгами</w:t>
      </w:r>
      <w:r w:rsidR="00895515" w:rsidRPr="000B30D7">
        <w:rPr>
          <w:sz w:val="28"/>
          <w:szCs w:val="28"/>
          <w:lang w:val="uk-UA"/>
        </w:rPr>
        <w:t xml:space="preserve"> 5  </w:t>
      </w:r>
      <w:r w:rsidR="000B30D7" w:rsidRPr="000B30D7">
        <w:rPr>
          <w:sz w:val="28"/>
          <w:szCs w:val="28"/>
          <w:lang w:val="uk-UA"/>
        </w:rPr>
        <w:t>шахтових</w:t>
      </w:r>
      <w:r w:rsidR="00895515" w:rsidRPr="000B30D7">
        <w:rPr>
          <w:sz w:val="28"/>
          <w:szCs w:val="28"/>
          <w:lang w:val="uk-UA"/>
        </w:rPr>
        <w:t xml:space="preserve"> колодязів </w:t>
      </w:r>
      <w:r w:rsidR="008A3E19">
        <w:rPr>
          <w:sz w:val="28"/>
          <w:szCs w:val="28"/>
          <w:lang w:val="uk-UA"/>
        </w:rPr>
        <w:t>в</w:t>
      </w:r>
      <w:r w:rsidR="00895515" w:rsidRPr="000B30D7">
        <w:rPr>
          <w:sz w:val="28"/>
          <w:szCs w:val="28"/>
          <w:lang w:val="uk-UA"/>
        </w:rPr>
        <w:t xml:space="preserve"> Уздиці, </w:t>
      </w:r>
      <w:r w:rsidRPr="000B30D7">
        <w:rPr>
          <w:sz w:val="28"/>
          <w:szCs w:val="28"/>
          <w:lang w:val="uk-UA"/>
        </w:rPr>
        <w:t>1</w:t>
      </w:r>
      <w:r w:rsidR="000B30D7" w:rsidRPr="000B30D7">
        <w:rPr>
          <w:sz w:val="28"/>
          <w:szCs w:val="28"/>
          <w:lang w:val="uk-UA"/>
        </w:rPr>
        <w:t xml:space="preserve"> </w:t>
      </w:r>
      <w:r w:rsidR="008A3E19">
        <w:rPr>
          <w:sz w:val="28"/>
          <w:szCs w:val="28"/>
          <w:lang w:val="uk-UA"/>
        </w:rPr>
        <w:t xml:space="preserve">в </w:t>
      </w:r>
      <w:r w:rsidR="00895515" w:rsidRPr="000B30D7">
        <w:rPr>
          <w:sz w:val="28"/>
          <w:szCs w:val="28"/>
          <w:lang w:val="uk-UA"/>
        </w:rPr>
        <w:t>Сутиск</w:t>
      </w:r>
      <w:r w:rsidR="008A3E19">
        <w:rPr>
          <w:sz w:val="28"/>
          <w:szCs w:val="28"/>
          <w:lang w:val="uk-UA"/>
        </w:rPr>
        <w:t>ах</w:t>
      </w:r>
      <w:r w:rsidR="00895515" w:rsidRPr="000B30D7">
        <w:rPr>
          <w:sz w:val="28"/>
          <w:szCs w:val="28"/>
          <w:lang w:val="uk-UA"/>
        </w:rPr>
        <w:t xml:space="preserve">, 7 </w:t>
      </w:r>
      <w:r w:rsidR="008A3E19">
        <w:rPr>
          <w:sz w:val="28"/>
          <w:szCs w:val="28"/>
          <w:lang w:val="uk-UA"/>
        </w:rPr>
        <w:t xml:space="preserve">в </w:t>
      </w:r>
      <w:r w:rsidR="00895515" w:rsidRPr="000B30D7">
        <w:rPr>
          <w:sz w:val="28"/>
          <w:szCs w:val="28"/>
          <w:lang w:val="uk-UA"/>
        </w:rPr>
        <w:t>Вікторове.</w:t>
      </w:r>
      <w:r w:rsidR="003B4138" w:rsidRPr="003B4138">
        <w:rPr>
          <w:sz w:val="28"/>
          <w:szCs w:val="28"/>
          <w:lang w:val="uk-UA"/>
        </w:rPr>
        <w:t xml:space="preserve"> 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Наші  комунальні дороги по селах:</w:t>
      </w:r>
    </w:p>
    <w:p w:rsidR="00895515" w:rsidRPr="000B30D7" w:rsidRDefault="008B7813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- </w:t>
      </w:r>
      <w:r w:rsidR="00895515" w:rsidRPr="000B30D7">
        <w:rPr>
          <w:sz w:val="28"/>
          <w:szCs w:val="28"/>
          <w:lang w:val="uk-UA"/>
        </w:rPr>
        <w:t xml:space="preserve">Уздиця налічує15 комунальних </w:t>
      </w:r>
      <w:r w:rsidRPr="000B30D7">
        <w:rPr>
          <w:sz w:val="28"/>
          <w:szCs w:val="28"/>
          <w:lang w:val="uk-UA"/>
        </w:rPr>
        <w:t>д</w:t>
      </w:r>
      <w:r w:rsidR="00895515" w:rsidRPr="000B30D7">
        <w:rPr>
          <w:sz w:val="28"/>
          <w:szCs w:val="28"/>
          <w:lang w:val="uk-UA"/>
        </w:rPr>
        <w:t>оріг</w:t>
      </w:r>
      <w:r w:rsidRPr="000B30D7">
        <w:rPr>
          <w:sz w:val="28"/>
          <w:szCs w:val="28"/>
          <w:lang w:val="uk-UA"/>
        </w:rPr>
        <w:t>,</w:t>
      </w:r>
      <w:r w:rsidR="00895515" w:rsidRPr="000B30D7">
        <w:rPr>
          <w:sz w:val="28"/>
          <w:szCs w:val="28"/>
          <w:lang w:val="uk-UA"/>
        </w:rPr>
        <w:t xml:space="preserve"> протяжністю 19,5  км</w:t>
      </w:r>
      <w:r w:rsidRPr="000B30D7">
        <w:rPr>
          <w:sz w:val="28"/>
          <w:szCs w:val="28"/>
          <w:lang w:val="uk-UA"/>
        </w:rPr>
        <w:t>,</w:t>
      </w:r>
      <w:r w:rsidR="00895515" w:rsidRPr="000B30D7">
        <w:rPr>
          <w:sz w:val="28"/>
          <w:szCs w:val="28"/>
          <w:lang w:val="uk-UA"/>
        </w:rPr>
        <w:t xml:space="preserve"> із них з  твердим  покриттям 5,5  км</w:t>
      </w:r>
      <w:r w:rsidRPr="000B30D7">
        <w:rPr>
          <w:sz w:val="28"/>
          <w:szCs w:val="28"/>
          <w:lang w:val="uk-UA"/>
        </w:rPr>
        <w:t>;</w:t>
      </w:r>
    </w:p>
    <w:p w:rsidR="00895515" w:rsidRPr="000B30D7" w:rsidRDefault="008B7813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- </w:t>
      </w:r>
      <w:r w:rsidR="00895515" w:rsidRPr="000B30D7">
        <w:rPr>
          <w:sz w:val="28"/>
          <w:szCs w:val="28"/>
          <w:lang w:val="uk-UA"/>
        </w:rPr>
        <w:t>Вікторове  налічує 8 комунальних доріг</w:t>
      </w:r>
      <w:r w:rsidRPr="000B30D7">
        <w:rPr>
          <w:sz w:val="28"/>
          <w:szCs w:val="28"/>
          <w:lang w:val="uk-UA"/>
        </w:rPr>
        <w:t>,</w:t>
      </w:r>
      <w:r w:rsidR="00895515" w:rsidRPr="000B30D7">
        <w:rPr>
          <w:sz w:val="28"/>
          <w:szCs w:val="28"/>
          <w:lang w:val="uk-UA"/>
        </w:rPr>
        <w:t xml:space="preserve"> протяжністю 13,8 км</w:t>
      </w:r>
      <w:r w:rsidRPr="000B30D7">
        <w:rPr>
          <w:sz w:val="28"/>
          <w:szCs w:val="28"/>
          <w:lang w:val="uk-UA"/>
        </w:rPr>
        <w:t>,</w:t>
      </w:r>
      <w:r w:rsidR="00895515" w:rsidRPr="000B30D7">
        <w:rPr>
          <w:sz w:val="28"/>
          <w:szCs w:val="28"/>
          <w:lang w:val="uk-UA"/>
        </w:rPr>
        <w:t xml:space="preserve"> з них з твердим покриттям 3,5 км</w:t>
      </w:r>
      <w:r w:rsidRPr="000B30D7">
        <w:rPr>
          <w:sz w:val="28"/>
          <w:szCs w:val="28"/>
          <w:lang w:val="uk-UA"/>
        </w:rPr>
        <w:t>;</w:t>
      </w:r>
    </w:p>
    <w:p w:rsidR="00895515" w:rsidRPr="000B30D7" w:rsidRDefault="008A3E19" w:rsidP="000B3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B7813" w:rsidRPr="000B30D7">
        <w:rPr>
          <w:sz w:val="28"/>
          <w:szCs w:val="28"/>
          <w:lang w:val="uk-UA"/>
        </w:rPr>
        <w:t>Сутиски  налічує 2 комунальні дороги, протяжністю</w:t>
      </w:r>
      <w:r w:rsidR="00895515" w:rsidRPr="000B30D7">
        <w:rPr>
          <w:sz w:val="28"/>
          <w:szCs w:val="28"/>
          <w:lang w:val="uk-UA"/>
        </w:rPr>
        <w:t xml:space="preserve"> 4,9 км</w:t>
      </w:r>
      <w:r w:rsidR="008B7813" w:rsidRPr="000B30D7">
        <w:rPr>
          <w:sz w:val="28"/>
          <w:szCs w:val="28"/>
          <w:lang w:val="uk-UA"/>
        </w:rPr>
        <w:t>,</w:t>
      </w:r>
      <w:r w:rsidR="00895515" w:rsidRPr="000B30D7">
        <w:rPr>
          <w:sz w:val="28"/>
          <w:szCs w:val="28"/>
          <w:lang w:val="uk-UA"/>
        </w:rPr>
        <w:t xml:space="preserve"> з них  з твердим  покриттям 1,0 км</w:t>
      </w:r>
      <w:r w:rsidR="008B7813" w:rsidRPr="000B30D7">
        <w:rPr>
          <w:sz w:val="28"/>
          <w:szCs w:val="28"/>
          <w:lang w:val="uk-UA"/>
        </w:rPr>
        <w:t>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За 2024 рік  ремонт  доріг   проводився   шляхом  підсипання   пісчано-щебне-асфальтним боєм.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Транспортом дорожньої служби через управління ЖКГ</w:t>
      </w:r>
      <w:r w:rsidR="008B7813" w:rsidRPr="000B30D7">
        <w:rPr>
          <w:sz w:val="28"/>
          <w:szCs w:val="28"/>
          <w:lang w:val="uk-UA"/>
        </w:rPr>
        <w:t xml:space="preserve"> </w:t>
      </w:r>
      <w:r w:rsidR="008A3E19">
        <w:rPr>
          <w:sz w:val="28"/>
          <w:szCs w:val="28"/>
          <w:lang w:val="uk-UA"/>
        </w:rPr>
        <w:t xml:space="preserve">та містобудування міської ради </w:t>
      </w:r>
      <w:r w:rsidRPr="000B30D7">
        <w:rPr>
          <w:sz w:val="28"/>
          <w:szCs w:val="28"/>
          <w:lang w:val="uk-UA"/>
        </w:rPr>
        <w:t xml:space="preserve">підсипано </w:t>
      </w:r>
      <w:r w:rsidR="008B7813" w:rsidRPr="000B30D7">
        <w:rPr>
          <w:sz w:val="28"/>
          <w:szCs w:val="28"/>
          <w:lang w:val="uk-UA"/>
        </w:rPr>
        <w:t xml:space="preserve">дороги </w:t>
      </w:r>
      <w:r w:rsidR="008A3E19">
        <w:rPr>
          <w:sz w:val="28"/>
          <w:szCs w:val="28"/>
          <w:lang w:val="uk-UA"/>
        </w:rPr>
        <w:t xml:space="preserve">по селу Сутиски, </w:t>
      </w:r>
      <w:r w:rsidR="00D35365">
        <w:rPr>
          <w:sz w:val="28"/>
          <w:szCs w:val="28"/>
          <w:lang w:val="uk-UA"/>
        </w:rPr>
        <w:t>що</w:t>
      </w:r>
      <w:r w:rsidR="008A3E19">
        <w:rPr>
          <w:sz w:val="28"/>
          <w:szCs w:val="28"/>
          <w:lang w:val="uk-UA"/>
        </w:rPr>
        <w:t xml:space="preserve"> проходить по вул.Лісна,</w:t>
      </w:r>
      <w:r w:rsidRPr="000B30D7">
        <w:rPr>
          <w:sz w:val="28"/>
          <w:szCs w:val="28"/>
          <w:lang w:val="uk-UA"/>
        </w:rPr>
        <w:t xml:space="preserve"> </w:t>
      </w:r>
      <w:r w:rsidR="008A3E19">
        <w:rPr>
          <w:sz w:val="28"/>
          <w:szCs w:val="28"/>
          <w:lang w:val="uk-UA"/>
        </w:rPr>
        <w:t xml:space="preserve">та дороги в напрямку Сутиски </w:t>
      </w:r>
      <w:r w:rsidRPr="000B30D7">
        <w:rPr>
          <w:sz w:val="28"/>
          <w:szCs w:val="28"/>
          <w:lang w:val="uk-UA"/>
        </w:rPr>
        <w:t>- Дунаєць</w:t>
      </w:r>
      <w:r w:rsidR="008B7813" w:rsidRPr="000B30D7">
        <w:rPr>
          <w:sz w:val="28"/>
          <w:szCs w:val="28"/>
          <w:lang w:val="uk-UA"/>
        </w:rPr>
        <w:t>, де внесено</w:t>
      </w:r>
      <w:r w:rsidR="008A3E19">
        <w:rPr>
          <w:sz w:val="28"/>
          <w:szCs w:val="28"/>
          <w:lang w:val="uk-UA"/>
        </w:rPr>
        <w:t xml:space="preserve"> 350 тонн</w:t>
      </w:r>
      <w:r w:rsidRPr="000B30D7">
        <w:rPr>
          <w:sz w:val="28"/>
          <w:szCs w:val="28"/>
          <w:lang w:val="uk-UA"/>
        </w:rPr>
        <w:t xml:space="preserve"> суміші.</w:t>
      </w:r>
    </w:p>
    <w:p w:rsidR="00F65473" w:rsidRPr="00D35365" w:rsidRDefault="00895515" w:rsidP="000B30D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35365">
        <w:rPr>
          <w:color w:val="000000" w:themeColor="text1"/>
          <w:sz w:val="28"/>
          <w:szCs w:val="28"/>
          <w:lang w:val="uk-UA"/>
        </w:rPr>
        <w:tab/>
      </w:r>
      <w:r w:rsidR="00F65473" w:rsidRPr="00D35365">
        <w:rPr>
          <w:color w:val="000000" w:themeColor="text1"/>
          <w:sz w:val="28"/>
          <w:szCs w:val="28"/>
          <w:lang w:val="uk-UA"/>
        </w:rPr>
        <w:t xml:space="preserve">Проведено   грейдерування   вул.Лузанівка  </w:t>
      </w:r>
      <w:r w:rsidR="003B4138" w:rsidRPr="00D35365">
        <w:rPr>
          <w:color w:val="000000" w:themeColor="text1"/>
          <w:sz w:val="28"/>
          <w:szCs w:val="28"/>
          <w:lang w:val="uk-UA"/>
        </w:rPr>
        <w:t>у</w:t>
      </w:r>
      <w:r w:rsidR="00F65473" w:rsidRPr="00D35365">
        <w:rPr>
          <w:color w:val="000000" w:themeColor="text1"/>
          <w:sz w:val="28"/>
          <w:szCs w:val="28"/>
          <w:lang w:val="uk-UA"/>
        </w:rPr>
        <w:t xml:space="preserve"> сел</w:t>
      </w:r>
      <w:r w:rsidR="003B4138" w:rsidRPr="00D35365">
        <w:rPr>
          <w:color w:val="000000" w:themeColor="text1"/>
          <w:sz w:val="28"/>
          <w:szCs w:val="28"/>
          <w:lang w:val="uk-UA"/>
        </w:rPr>
        <w:t>і</w:t>
      </w:r>
      <w:r w:rsidR="00F65473" w:rsidRPr="00D35365">
        <w:rPr>
          <w:color w:val="000000" w:themeColor="text1"/>
          <w:sz w:val="28"/>
          <w:szCs w:val="28"/>
          <w:lang w:val="uk-UA"/>
        </w:rPr>
        <w:t xml:space="preserve"> Уздиця. </w:t>
      </w:r>
    </w:p>
    <w:p w:rsidR="00895515" w:rsidRPr="000B30D7" w:rsidRDefault="008B7813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Термінового грейдерування та підсипання потребують дороги, </w:t>
      </w:r>
      <w:r w:rsidR="00895515" w:rsidRPr="000B30D7">
        <w:rPr>
          <w:sz w:val="28"/>
          <w:szCs w:val="28"/>
          <w:lang w:val="uk-UA"/>
        </w:rPr>
        <w:t>в основному з  грунтовим  покриттям,</w:t>
      </w:r>
      <w:r w:rsidRPr="000B30D7">
        <w:rPr>
          <w:sz w:val="28"/>
          <w:szCs w:val="28"/>
          <w:lang w:val="uk-UA"/>
        </w:rPr>
        <w:t xml:space="preserve"> по  населеним  пунктам:</w:t>
      </w:r>
    </w:p>
    <w:p w:rsidR="00895515" w:rsidRPr="000B30D7" w:rsidRDefault="00F65473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- с.Сутиски</w:t>
      </w:r>
      <w:r w:rsidR="00895515" w:rsidRPr="000B30D7">
        <w:rPr>
          <w:sz w:val="28"/>
          <w:szCs w:val="28"/>
          <w:lang w:val="uk-UA"/>
        </w:rPr>
        <w:t xml:space="preserve"> - пров.Лісний;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-с.Вікторове - вул.Зелена, </w:t>
      </w:r>
      <w:r w:rsidR="00F65473" w:rsidRPr="000B30D7">
        <w:rPr>
          <w:sz w:val="28"/>
          <w:szCs w:val="28"/>
          <w:lang w:val="uk-UA"/>
        </w:rPr>
        <w:t>вул.</w:t>
      </w:r>
      <w:r w:rsidRPr="000B30D7">
        <w:rPr>
          <w:sz w:val="28"/>
          <w:szCs w:val="28"/>
          <w:lang w:val="uk-UA"/>
        </w:rPr>
        <w:t>Палажченка;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lastRenderedPageBreak/>
        <w:t>- с.Уздиця</w:t>
      </w:r>
      <w:r w:rsidR="008B7813" w:rsidRPr="000B30D7">
        <w:rPr>
          <w:sz w:val="28"/>
          <w:szCs w:val="28"/>
          <w:lang w:val="uk-UA"/>
        </w:rPr>
        <w:t xml:space="preserve"> -</w:t>
      </w:r>
      <w:r w:rsidRPr="000B30D7">
        <w:rPr>
          <w:sz w:val="28"/>
          <w:szCs w:val="28"/>
          <w:lang w:val="uk-UA"/>
        </w:rPr>
        <w:t xml:space="preserve"> вул.Дунаєцька, </w:t>
      </w:r>
      <w:r w:rsidR="008B7813" w:rsidRPr="000B30D7">
        <w:rPr>
          <w:sz w:val="28"/>
          <w:szCs w:val="28"/>
          <w:lang w:val="uk-UA"/>
        </w:rPr>
        <w:t>вул.</w:t>
      </w:r>
      <w:r w:rsidRPr="000B30D7">
        <w:rPr>
          <w:sz w:val="28"/>
          <w:szCs w:val="28"/>
          <w:lang w:val="uk-UA"/>
        </w:rPr>
        <w:t xml:space="preserve">Пилипівка, </w:t>
      </w:r>
      <w:r w:rsidR="008B7813" w:rsidRPr="000B30D7">
        <w:rPr>
          <w:sz w:val="28"/>
          <w:szCs w:val="28"/>
          <w:lang w:val="uk-UA"/>
        </w:rPr>
        <w:t>вул.</w:t>
      </w:r>
      <w:r w:rsidRPr="000B30D7">
        <w:rPr>
          <w:sz w:val="28"/>
          <w:szCs w:val="28"/>
          <w:lang w:val="uk-UA"/>
        </w:rPr>
        <w:t xml:space="preserve">Матвіївка,  </w:t>
      </w:r>
      <w:r w:rsidR="008B7813" w:rsidRPr="000B30D7">
        <w:rPr>
          <w:sz w:val="28"/>
          <w:szCs w:val="28"/>
          <w:lang w:val="uk-UA"/>
        </w:rPr>
        <w:t>вул.</w:t>
      </w:r>
      <w:r w:rsidR="00F65473" w:rsidRPr="000B30D7">
        <w:rPr>
          <w:sz w:val="28"/>
          <w:szCs w:val="28"/>
          <w:lang w:val="uk-UA"/>
        </w:rPr>
        <w:t>Васьківка</w:t>
      </w:r>
      <w:r w:rsidRPr="000B30D7">
        <w:rPr>
          <w:sz w:val="28"/>
          <w:szCs w:val="28"/>
          <w:lang w:val="uk-UA"/>
        </w:rPr>
        <w:t xml:space="preserve">.  </w:t>
      </w:r>
    </w:p>
    <w:p w:rsidR="00F65473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Розчистка доріг</w:t>
      </w:r>
      <w:r w:rsidR="00F65473" w:rsidRPr="000B30D7">
        <w:rPr>
          <w:sz w:val="28"/>
          <w:szCs w:val="28"/>
          <w:lang w:val="uk-UA"/>
        </w:rPr>
        <w:t xml:space="preserve"> від снігу</w:t>
      </w:r>
      <w:r w:rsidRPr="000B30D7">
        <w:rPr>
          <w:sz w:val="28"/>
          <w:szCs w:val="28"/>
          <w:lang w:val="uk-UA"/>
        </w:rPr>
        <w:t xml:space="preserve">, </w:t>
      </w:r>
      <w:r w:rsidR="00D35365">
        <w:rPr>
          <w:sz w:val="28"/>
          <w:szCs w:val="28"/>
          <w:lang w:val="uk-UA"/>
        </w:rPr>
        <w:t>що</w:t>
      </w:r>
      <w:r w:rsidRPr="000B30D7">
        <w:rPr>
          <w:sz w:val="28"/>
          <w:szCs w:val="28"/>
          <w:lang w:val="uk-UA"/>
        </w:rPr>
        <w:t xml:space="preserve"> належать ДП «Дороги Сумщини» до населених  пунктів  та  підсипання   піском  доріг,</w:t>
      </w:r>
      <w:r w:rsidR="00F65473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>які  розташовані  на  підйомах  провод</w:t>
      </w:r>
      <w:r w:rsidR="00F65473" w:rsidRPr="000B30D7">
        <w:rPr>
          <w:sz w:val="28"/>
          <w:szCs w:val="28"/>
          <w:lang w:val="uk-UA"/>
        </w:rPr>
        <w:t>илась</w:t>
      </w:r>
      <w:r w:rsidRPr="000B30D7">
        <w:rPr>
          <w:sz w:val="28"/>
          <w:szCs w:val="28"/>
          <w:lang w:val="uk-UA"/>
        </w:rPr>
        <w:t xml:space="preserve"> </w:t>
      </w:r>
      <w:r w:rsidR="00F65473" w:rsidRPr="000B30D7">
        <w:rPr>
          <w:sz w:val="28"/>
          <w:szCs w:val="28"/>
          <w:lang w:val="uk-UA"/>
        </w:rPr>
        <w:t>технікою</w:t>
      </w:r>
      <w:r w:rsidRPr="000B30D7">
        <w:rPr>
          <w:sz w:val="28"/>
          <w:szCs w:val="28"/>
          <w:lang w:val="uk-UA"/>
        </w:rPr>
        <w:t xml:space="preserve"> ПП «Династія»</w:t>
      </w:r>
      <w:r w:rsidR="00F65473" w:rsidRPr="000B30D7">
        <w:rPr>
          <w:sz w:val="28"/>
          <w:szCs w:val="28"/>
          <w:lang w:val="uk-UA"/>
        </w:rPr>
        <w:t xml:space="preserve">, </w:t>
      </w:r>
      <w:r w:rsidRPr="000B30D7">
        <w:rPr>
          <w:sz w:val="28"/>
          <w:szCs w:val="28"/>
          <w:lang w:val="uk-UA"/>
        </w:rPr>
        <w:t xml:space="preserve"> </w:t>
      </w:r>
      <w:r w:rsidR="003B4138">
        <w:rPr>
          <w:sz w:val="28"/>
          <w:szCs w:val="28"/>
          <w:lang w:val="uk-UA"/>
        </w:rPr>
        <w:t>ТОВ «Глухів-</w:t>
      </w:r>
      <w:r w:rsidR="00F65473" w:rsidRPr="000B30D7">
        <w:rPr>
          <w:sz w:val="28"/>
          <w:szCs w:val="28"/>
          <w:lang w:val="uk-UA"/>
        </w:rPr>
        <w:t>Агроінвест»</w:t>
      </w:r>
      <w:r w:rsidR="00F65473" w:rsidRPr="003B4138">
        <w:rPr>
          <w:sz w:val="28"/>
          <w:szCs w:val="28"/>
          <w:lang w:val="uk-UA"/>
        </w:rPr>
        <w:t>,</w:t>
      </w:r>
      <w:r w:rsidR="00F65473" w:rsidRPr="000B30D7">
        <w:rPr>
          <w:color w:val="C00000"/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>регулярно</w:t>
      </w:r>
      <w:r w:rsidR="00F65473" w:rsidRPr="000B30D7">
        <w:rPr>
          <w:sz w:val="28"/>
          <w:szCs w:val="28"/>
          <w:lang w:val="uk-UA"/>
        </w:rPr>
        <w:t>,</w:t>
      </w:r>
      <w:r w:rsidRPr="000B30D7">
        <w:rPr>
          <w:sz w:val="28"/>
          <w:szCs w:val="28"/>
          <w:lang w:val="uk-UA"/>
        </w:rPr>
        <w:t xml:space="preserve"> по  мірі  </w:t>
      </w:r>
      <w:r w:rsidR="00F65473" w:rsidRPr="000B30D7">
        <w:rPr>
          <w:sz w:val="28"/>
          <w:szCs w:val="28"/>
          <w:lang w:val="uk-UA"/>
        </w:rPr>
        <w:t>необхідності</w:t>
      </w:r>
      <w:r w:rsidRPr="000B30D7">
        <w:rPr>
          <w:sz w:val="28"/>
          <w:szCs w:val="28"/>
          <w:lang w:val="uk-UA"/>
        </w:rPr>
        <w:t xml:space="preserve">.  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Вуличне  освітлення  відключено з метою світломаскування. </w:t>
      </w:r>
    </w:p>
    <w:p w:rsidR="00895515" w:rsidRPr="000B30D7" w:rsidRDefault="00D35365" w:rsidP="000B3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F65473" w:rsidRPr="000B30D7">
        <w:rPr>
          <w:sz w:val="28"/>
          <w:szCs w:val="28"/>
          <w:lang w:val="uk-UA"/>
        </w:rPr>
        <w:t xml:space="preserve"> населених пунктах старостинського округу населення </w:t>
      </w:r>
      <w:r w:rsidR="00895515" w:rsidRPr="000B30D7">
        <w:rPr>
          <w:sz w:val="28"/>
          <w:szCs w:val="28"/>
          <w:lang w:val="uk-UA"/>
        </w:rPr>
        <w:t>користу</w:t>
      </w:r>
      <w:r w:rsidR="00F65473" w:rsidRPr="000B30D7">
        <w:rPr>
          <w:sz w:val="28"/>
          <w:szCs w:val="28"/>
          <w:lang w:val="uk-UA"/>
        </w:rPr>
        <w:t>є</w:t>
      </w:r>
      <w:r w:rsidR="00895515" w:rsidRPr="000B30D7">
        <w:rPr>
          <w:sz w:val="28"/>
          <w:szCs w:val="28"/>
          <w:lang w:val="uk-UA"/>
        </w:rPr>
        <w:t xml:space="preserve">ться  скрапленим балонним газом.  На  виконання </w:t>
      </w:r>
      <w:r w:rsidR="00F65473" w:rsidRPr="000B30D7">
        <w:rPr>
          <w:sz w:val="28"/>
          <w:szCs w:val="28"/>
          <w:lang w:val="uk-UA"/>
        </w:rPr>
        <w:t xml:space="preserve">Постанови </w:t>
      </w:r>
      <w:r w:rsidR="00895515" w:rsidRPr="000B30D7">
        <w:rPr>
          <w:sz w:val="28"/>
          <w:szCs w:val="28"/>
          <w:lang w:val="uk-UA"/>
        </w:rPr>
        <w:t>Кабінету  Міністрів  України від 06 серпня 2024</w:t>
      </w:r>
      <w:r w:rsidR="00F65473" w:rsidRPr="000B30D7"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 xml:space="preserve">року №883 «Про реалізацію експериментального   проекту щодо розподілу гуманітарної </w:t>
      </w:r>
      <w:r w:rsidR="00F65473" w:rsidRPr="000B30D7">
        <w:rPr>
          <w:sz w:val="28"/>
          <w:szCs w:val="28"/>
          <w:lang w:val="uk-UA"/>
        </w:rPr>
        <w:t>допомоги</w:t>
      </w:r>
      <w:r w:rsidR="00895515" w:rsidRPr="000B30D7">
        <w:rPr>
          <w:sz w:val="28"/>
          <w:szCs w:val="28"/>
          <w:lang w:val="uk-UA"/>
        </w:rPr>
        <w:t xml:space="preserve">, що  надходять у  вигляді   скрапленого  газу для забезпечення потреб побутових споживачів в умовах </w:t>
      </w:r>
      <w:r w:rsidR="00533D81" w:rsidRPr="000B30D7">
        <w:rPr>
          <w:sz w:val="28"/>
          <w:szCs w:val="28"/>
          <w:lang w:val="uk-UA"/>
        </w:rPr>
        <w:t>в</w:t>
      </w:r>
      <w:r w:rsidR="00895515" w:rsidRPr="000B30D7">
        <w:rPr>
          <w:sz w:val="28"/>
          <w:szCs w:val="28"/>
          <w:lang w:val="uk-UA"/>
        </w:rPr>
        <w:t xml:space="preserve">оєнного стану» забезпечено прийом заяв </w:t>
      </w:r>
      <w:r w:rsidR="00533D81" w:rsidRPr="000B30D7">
        <w:rPr>
          <w:sz w:val="28"/>
          <w:szCs w:val="28"/>
          <w:lang w:val="uk-UA"/>
        </w:rPr>
        <w:t>та пакету документів від</w:t>
      </w:r>
      <w:r w:rsidR="00895515" w:rsidRPr="000B30D7">
        <w:rPr>
          <w:sz w:val="28"/>
          <w:szCs w:val="28"/>
          <w:lang w:val="uk-UA"/>
        </w:rPr>
        <w:t xml:space="preserve"> усіх наявних  домогосподарств, та  передано до управління  соціального захисту населення</w:t>
      </w:r>
      <w:r w:rsidR="00533D81" w:rsidRPr="000B30D7">
        <w:rPr>
          <w:sz w:val="28"/>
          <w:szCs w:val="28"/>
          <w:lang w:val="uk-UA"/>
        </w:rPr>
        <w:t xml:space="preserve"> Глухівської</w:t>
      </w:r>
      <w:r w:rsidR="00895515" w:rsidRPr="000B30D7">
        <w:rPr>
          <w:sz w:val="28"/>
          <w:szCs w:val="28"/>
          <w:lang w:val="uk-UA"/>
        </w:rPr>
        <w:t xml:space="preserve">  міської  ради. Допоки ще не було надходження скрапленого газу.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За  2024  рік  відповідно  до розроблених графіків виїзду бригади лікарів   машиною</w:t>
      </w:r>
      <w:r w:rsidR="00533D81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 xml:space="preserve">Червоного Хреста </w:t>
      </w:r>
      <w:r w:rsidR="00533D81" w:rsidRPr="000B30D7">
        <w:rPr>
          <w:sz w:val="28"/>
          <w:szCs w:val="28"/>
          <w:lang w:val="uk-UA"/>
        </w:rPr>
        <w:t>в населені пункти старостинського округу</w:t>
      </w:r>
      <w:r w:rsidRPr="000B30D7">
        <w:rPr>
          <w:sz w:val="28"/>
          <w:szCs w:val="28"/>
          <w:lang w:val="uk-UA"/>
        </w:rPr>
        <w:t xml:space="preserve"> щомісячно приїздять лікарі. 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</w:r>
      <w:r w:rsidR="00533D81" w:rsidRPr="000B30D7">
        <w:rPr>
          <w:sz w:val="28"/>
          <w:szCs w:val="28"/>
          <w:lang w:val="uk-UA"/>
        </w:rPr>
        <w:t>За 2024 рік з</w:t>
      </w:r>
      <w:r w:rsidRPr="000B30D7">
        <w:rPr>
          <w:sz w:val="28"/>
          <w:szCs w:val="28"/>
          <w:lang w:val="uk-UA"/>
        </w:rPr>
        <w:t>е</w:t>
      </w:r>
      <w:r w:rsidR="00533D81" w:rsidRPr="000B30D7">
        <w:rPr>
          <w:sz w:val="28"/>
          <w:szCs w:val="28"/>
          <w:lang w:val="uk-UA"/>
        </w:rPr>
        <w:t>мельні  ділянки</w:t>
      </w:r>
      <w:r w:rsidRPr="000B30D7">
        <w:rPr>
          <w:sz w:val="28"/>
          <w:szCs w:val="28"/>
          <w:lang w:val="uk-UA"/>
        </w:rPr>
        <w:t>, об'</w:t>
      </w:r>
      <w:r w:rsidR="00533D81" w:rsidRPr="000B30D7">
        <w:rPr>
          <w:sz w:val="28"/>
          <w:szCs w:val="28"/>
          <w:lang w:val="uk-UA"/>
        </w:rPr>
        <w:t xml:space="preserve">єкти  соціальної  сфери, </w:t>
      </w:r>
      <w:r w:rsidRPr="000B30D7">
        <w:rPr>
          <w:sz w:val="28"/>
          <w:szCs w:val="28"/>
          <w:lang w:val="uk-UA"/>
        </w:rPr>
        <w:t>об'єкт</w:t>
      </w:r>
      <w:r w:rsidR="00533D81" w:rsidRPr="000B30D7">
        <w:rPr>
          <w:sz w:val="28"/>
          <w:szCs w:val="28"/>
          <w:lang w:val="uk-UA"/>
        </w:rPr>
        <w:t xml:space="preserve">и </w:t>
      </w:r>
      <w:r w:rsidRPr="000B30D7">
        <w:rPr>
          <w:sz w:val="28"/>
          <w:szCs w:val="28"/>
          <w:lang w:val="uk-UA"/>
        </w:rPr>
        <w:t>приватного сектору</w:t>
      </w:r>
      <w:r w:rsidR="00533D81" w:rsidRPr="000B30D7">
        <w:rPr>
          <w:sz w:val="28"/>
          <w:szCs w:val="28"/>
          <w:lang w:val="uk-UA"/>
        </w:rPr>
        <w:t xml:space="preserve"> не </w:t>
      </w:r>
      <w:r w:rsidRPr="000B30D7">
        <w:rPr>
          <w:sz w:val="28"/>
          <w:szCs w:val="28"/>
          <w:lang w:val="uk-UA"/>
        </w:rPr>
        <w:t>зазнали  збитків від  агресії рф</w:t>
      </w:r>
      <w:r w:rsidR="00533D81" w:rsidRPr="000B30D7">
        <w:rPr>
          <w:sz w:val="28"/>
          <w:szCs w:val="28"/>
          <w:lang w:val="uk-UA"/>
        </w:rPr>
        <w:t>.</w:t>
      </w:r>
    </w:p>
    <w:p w:rsidR="00533D81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 xml:space="preserve">Продовжувалася робота по ремонту </w:t>
      </w:r>
      <w:r w:rsidR="00D35365">
        <w:rPr>
          <w:sz w:val="28"/>
          <w:szCs w:val="28"/>
          <w:lang w:val="uk-UA"/>
        </w:rPr>
        <w:t>захисної споруди,</w:t>
      </w:r>
      <w:r w:rsidR="00533D81" w:rsidRPr="000B30D7">
        <w:rPr>
          <w:sz w:val="28"/>
          <w:szCs w:val="28"/>
          <w:lang w:val="uk-UA"/>
        </w:rPr>
        <w:t xml:space="preserve"> </w:t>
      </w:r>
      <w:r w:rsidR="00D35365">
        <w:rPr>
          <w:sz w:val="28"/>
          <w:szCs w:val="28"/>
          <w:lang w:val="uk-UA"/>
        </w:rPr>
        <w:t>що</w:t>
      </w:r>
      <w:r w:rsidR="00533D81" w:rsidRPr="000B30D7">
        <w:rPr>
          <w:sz w:val="28"/>
          <w:szCs w:val="28"/>
          <w:lang w:val="uk-UA"/>
        </w:rPr>
        <w:t xml:space="preserve"> розміщен</w:t>
      </w:r>
      <w:r w:rsidR="00D35365">
        <w:rPr>
          <w:sz w:val="28"/>
          <w:szCs w:val="28"/>
          <w:lang w:val="uk-UA"/>
        </w:rPr>
        <w:t>а</w:t>
      </w:r>
      <w:r w:rsidR="00533D81" w:rsidRPr="000B30D7">
        <w:rPr>
          <w:sz w:val="28"/>
          <w:szCs w:val="28"/>
          <w:lang w:val="uk-UA"/>
        </w:rPr>
        <w:t xml:space="preserve"> в</w:t>
      </w:r>
      <w:r w:rsidRPr="000B30D7">
        <w:rPr>
          <w:sz w:val="28"/>
          <w:szCs w:val="28"/>
          <w:lang w:val="uk-UA"/>
        </w:rPr>
        <w:t xml:space="preserve"> приміщенні </w:t>
      </w:r>
      <w:r w:rsidR="00533D81" w:rsidRPr="000B30D7">
        <w:rPr>
          <w:sz w:val="28"/>
          <w:szCs w:val="28"/>
          <w:lang w:val="uk-UA"/>
        </w:rPr>
        <w:t xml:space="preserve">колишнього Уздицького  </w:t>
      </w:r>
      <w:r w:rsidRPr="000B30D7">
        <w:rPr>
          <w:sz w:val="28"/>
          <w:szCs w:val="28"/>
          <w:lang w:val="uk-UA"/>
        </w:rPr>
        <w:t>НВК.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ab/>
        <w:t>Про</w:t>
      </w:r>
      <w:r w:rsidR="00533D81" w:rsidRPr="000B30D7">
        <w:rPr>
          <w:sz w:val="28"/>
          <w:szCs w:val="28"/>
          <w:lang w:val="uk-UA"/>
        </w:rPr>
        <w:t xml:space="preserve">тягом  весняно-літньо-осіннього </w:t>
      </w:r>
      <w:r w:rsidRPr="000B30D7">
        <w:rPr>
          <w:sz w:val="28"/>
          <w:szCs w:val="28"/>
          <w:lang w:val="uk-UA"/>
        </w:rPr>
        <w:t xml:space="preserve">періоду значна  увага  </w:t>
      </w:r>
      <w:r w:rsidR="00533D81" w:rsidRPr="000B30D7">
        <w:rPr>
          <w:sz w:val="28"/>
          <w:szCs w:val="28"/>
          <w:lang w:val="uk-UA"/>
        </w:rPr>
        <w:t>приділялась</w:t>
      </w:r>
      <w:r w:rsidRPr="000B30D7">
        <w:rPr>
          <w:sz w:val="28"/>
          <w:szCs w:val="28"/>
          <w:lang w:val="uk-UA"/>
        </w:rPr>
        <w:t xml:space="preserve">  питанню благоустрою наших сіл</w:t>
      </w:r>
      <w:r w:rsidR="00533D81" w:rsidRPr="000B30D7">
        <w:rPr>
          <w:sz w:val="28"/>
          <w:szCs w:val="28"/>
          <w:lang w:val="uk-UA"/>
        </w:rPr>
        <w:t xml:space="preserve">: </w:t>
      </w:r>
      <w:r w:rsidRPr="000B30D7">
        <w:rPr>
          <w:sz w:val="28"/>
          <w:szCs w:val="28"/>
          <w:lang w:val="uk-UA"/>
        </w:rPr>
        <w:t xml:space="preserve">скошування  бур'янів  біля   </w:t>
      </w:r>
      <w:r w:rsidR="00533D81" w:rsidRPr="000B30D7">
        <w:rPr>
          <w:sz w:val="28"/>
          <w:szCs w:val="28"/>
          <w:lang w:val="uk-UA"/>
        </w:rPr>
        <w:t>адмінприміщення,</w:t>
      </w:r>
      <w:r w:rsidRPr="000B30D7">
        <w:rPr>
          <w:sz w:val="28"/>
          <w:szCs w:val="28"/>
          <w:lang w:val="uk-UA"/>
        </w:rPr>
        <w:t xml:space="preserve"> двох </w:t>
      </w:r>
      <w:r w:rsidR="00533D81" w:rsidRPr="000B30D7">
        <w:rPr>
          <w:sz w:val="28"/>
          <w:szCs w:val="28"/>
          <w:lang w:val="uk-UA"/>
        </w:rPr>
        <w:t>дитячих  майданчиків, території трьох</w:t>
      </w:r>
      <w:r w:rsidRPr="000B30D7">
        <w:rPr>
          <w:sz w:val="28"/>
          <w:szCs w:val="28"/>
          <w:lang w:val="uk-UA"/>
        </w:rPr>
        <w:t xml:space="preserve"> пам’ятників </w:t>
      </w:r>
      <w:r w:rsidR="00533D81" w:rsidRPr="000B30D7">
        <w:rPr>
          <w:sz w:val="28"/>
          <w:szCs w:val="28"/>
          <w:lang w:val="uk-UA"/>
        </w:rPr>
        <w:t xml:space="preserve">та </w:t>
      </w:r>
      <w:r w:rsidRPr="000B30D7">
        <w:rPr>
          <w:sz w:val="28"/>
          <w:szCs w:val="28"/>
          <w:lang w:val="uk-UA"/>
        </w:rPr>
        <w:t xml:space="preserve">двох одиночних  могил, трьох парків, двох автобусних зупинок, </w:t>
      </w:r>
      <w:r w:rsidR="00533D81" w:rsidRPr="000B30D7">
        <w:rPr>
          <w:sz w:val="28"/>
          <w:szCs w:val="28"/>
          <w:lang w:val="uk-UA"/>
        </w:rPr>
        <w:t xml:space="preserve">території </w:t>
      </w:r>
      <w:r w:rsidRPr="000B30D7">
        <w:rPr>
          <w:sz w:val="28"/>
          <w:szCs w:val="28"/>
          <w:lang w:val="uk-UA"/>
        </w:rPr>
        <w:t>кладовищ, території водонапірних веж, території стаді</w:t>
      </w:r>
      <w:r w:rsidR="003B4138">
        <w:rPr>
          <w:sz w:val="28"/>
          <w:szCs w:val="28"/>
          <w:lang w:val="uk-UA"/>
        </w:rPr>
        <w:t>ону, території колишньої  школи</w:t>
      </w:r>
      <w:r w:rsidRPr="000B30D7">
        <w:rPr>
          <w:sz w:val="28"/>
          <w:szCs w:val="28"/>
          <w:lang w:val="uk-UA"/>
        </w:rPr>
        <w:t xml:space="preserve"> в с.Уздиця,</w:t>
      </w:r>
      <w:r w:rsidR="00533D81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 xml:space="preserve">узбіччя  вулиць сіл де не проводиться  </w:t>
      </w:r>
      <w:r w:rsidR="00533D81" w:rsidRPr="000B30D7">
        <w:rPr>
          <w:sz w:val="28"/>
          <w:szCs w:val="28"/>
          <w:lang w:val="uk-UA"/>
        </w:rPr>
        <w:t>с</w:t>
      </w:r>
      <w:r w:rsidRPr="000B30D7">
        <w:rPr>
          <w:sz w:val="28"/>
          <w:szCs w:val="28"/>
          <w:lang w:val="uk-UA"/>
        </w:rPr>
        <w:t>к</w:t>
      </w:r>
      <w:r w:rsidR="003B4138">
        <w:rPr>
          <w:sz w:val="28"/>
          <w:szCs w:val="28"/>
          <w:lang w:val="uk-UA"/>
        </w:rPr>
        <w:t xml:space="preserve">ошування   домогосподарствами. </w:t>
      </w:r>
      <w:r w:rsidR="00533D81" w:rsidRPr="000B30D7">
        <w:rPr>
          <w:sz w:val="28"/>
          <w:szCs w:val="28"/>
          <w:lang w:val="uk-UA"/>
        </w:rPr>
        <w:t>Загальна площа</w:t>
      </w:r>
      <w:r w:rsidR="003B4138">
        <w:rPr>
          <w:sz w:val="28"/>
          <w:szCs w:val="28"/>
          <w:lang w:val="uk-UA"/>
        </w:rPr>
        <w:t xml:space="preserve">  скошування  трави приблизно </w:t>
      </w:r>
      <w:r w:rsidRPr="000B30D7">
        <w:rPr>
          <w:sz w:val="28"/>
          <w:szCs w:val="28"/>
          <w:lang w:val="uk-UA"/>
        </w:rPr>
        <w:t>25 га.</w:t>
      </w:r>
    </w:p>
    <w:p w:rsidR="00895515" w:rsidRPr="000B30D7" w:rsidRDefault="003B4138" w:rsidP="000B30D7"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Побілено всі</w:t>
      </w:r>
      <w:r w:rsidR="00895515" w:rsidRPr="000B30D7">
        <w:rPr>
          <w:sz w:val="28"/>
          <w:szCs w:val="28"/>
          <w:lang w:val="uk-UA"/>
        </w:rPr>
        <w:t xml:space="preserve"> електроопори  по  вс</w:t>
      </w:r>
      <w:r w:rsidR="00381114" w:rsidRPr="000B30D7">
        <w:rPr>
          <w:sz w:val="28"/>
          <w:szCs w:val="28"/>
          <w:lang w:val="uk-UA"/>
        </w:rPr>
        <w:t>ім  вулицям  населених  пунктів</w:t>
      </w:r>
      <w:r w:rsidR="00895515" w:rsidRPr="000B30D7">
        <w:rPr>
          <w:sz w:val="28"/>
          <w:szCs w:val="28"/>
          <w:lang w:val="uk-UA"/>
        </w:rPr>
        <w:t>.</w:t>
      </w:r>
    </w:p>
    <w:p w:rsidR="00895515" w:rsidRPr="000B30D7" w:rsidRDefault="00895515" w:rsidP="000B30D7">
      <w:pPr>
        <w:ind w:firstLine="705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Облаштовано  </w:t>
      </w:r>
      <w:r w:rsidR="00381114" w:rsidRPr="000B30D7">
        <w:rPr>
          <w:sz w:val="28"/>
          <w:szCs w:val="28"/>
          <w:lang w:val="uk-UA"/>
        </w:rPr>
        <w:t>зону відпочинку</w:t>
      </w:r>
      <w:r w:rsidR="003B4138">
        <w:rPr>
          <w:sz w:val="28"/>
          <w:szCs w:val="28"/>
          <w:lang w:val="uk-UA"/>
        </w:rPr>
        <w:t xml:space="preserve"> в с.</w:t>
      </w:r>
      <w:r w:rsidR="00D35365">
        <w:rPr>
          <w:sz w:val="28"/>
          <w:szCs w:val="28"/>
          <w:lang w:val="uk-UA"/>
        </w:rPr>
        <w:t xml:space="preserve"> </w:t>
      </w:r>
      <w:r w:rsidR="003B4138">
        <w:rPr>
          <w:sz w:val="28"/>
          <w:szCs w:val="28"/>
          <w:lang w:val="uk-UA"/>
        </w:rPr>
        <w:t>Вікторове,</w:t>
      </w:r>
      <w:r w:rsidRPr="000B30D7">
        <w:rPr>
          <w:sz w:val="28"/>
          <w:szCs w:val="28"/>
          <w:lang w:val="uk-UA"/>
        </w:rPr>
        <w:t xml:space="preserve"> де </w:t>
      </w:r>
      <w:r w:rsidR="003B4138">
        <w:rPr>
          <w:sz w:val="28"/>
          <w:szCs w:val="28"/>
          <w:lang w:val="uk-UA"/>
        </w:rPr>
        <w:t>всю територію засаджено квітами,</w:t>
      </w:r>
      <w:r w:rsidRPr="000B30D7">
        <w:rPr>
          <w:sz w:val="28"/>
          <w:szCs w:val="28"/>
          <w:lang w:val="uk-UA"/>
        </w:rPr>
        <w:t xml:space="preserve"> </w:t>
      </w:r>
      <w:r w:rsidR="00381114" w:rsidRPr="000B30D7">
        <w:rPr>
          <w:sz w:val="28"/>
          <w:szCs w:val="28"/>
          <w:lang w:val="uk-UA"/>
        </w:rPr>
        <w:t>встановлено</w:t>
      </w:r>
      <w:r w:rsidR="003B4138">
        <w:rPr>
          <w:sz w:val="28"/>
          <w:szCs w:val="28"/>
          <w:lang w:val="uk-UA"/>
        </w:rPr>
        <w:t xml:space="preserve"> три лави для відпочивання,</w:t>
      </w:r>
      <w:r w:rsidRPr="000B30D7">
        <w:rPr>
          <w:sz w:val="28"/>
          <w:szCs w:val="28"/>
          <w:lang w:val="uk-UA"/>
        </w:rPr>
        <w:t xml:space="preserve"> декоративну</w:t>
      </w:r>
      <w:r w:rsidR="003B4138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>гойдалку</w:t>
      </w:r>
      <w:r w:rsidR="003B4138">
        <w:rPr>
          <w:sz w:val="28"/>
          <w:szCs w:val="28"/>
          <w:lang w:val="uk-UA"/>
        </w:rPr>
        <w:t>.</w:t>
      </w:r>
    </w:p>
    <w:p w:rsidR="00895515" w:rsidRPr="000B30D7" w:rsidRDefault="00895515" w:rsidP="000B30D7">
      <w:pPr>
        <w:ind w:firstLine="705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Проводились три толоки по </w:t>
      </w:r>
      <w:r w:rsidR="003B4138">
        <w:rPr>
          <w:sz w:val="28"/>
          <w:szCs w:val="28"/>
          <w:lang w:val="uk-UA"/>
        </w:rPr>
        <w:t xml:space="preserve">прибиранню </w:t>
      </w:r>
      <w:r w:rsidRPr="000B30D7">
        <w:rPr>
          <w:sz w:val="28"/>
          <w:szCs w:val="28"/>
          <w:lang w:val="uk-UA"/>
        </w:rPr>
        <w:t xml:space="preserve">кладовищ. </w:t>
      </w:r>
    </w:p>
    <w:p w:rsidR="00895515" w:rsidRPr="000B30D7" w:rsidRDefault="00895515" w:rsidP="000B30D7">
      <w:pPr>
        <w:ind w:firstLine="705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Проведена  робота  по  упорядкуванню   території  та  фарбуванню   всіх  пам’ятників.</w:t>
      </w:r>
    </w:p>
    <w:p w:rsidR="00895515" w:rsidRPr="000B30D7" w:rsidRDefault="00381114" w:rsidP="000B30D7">
      <w:pPr>
        <w:ind w:firstLine="720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Проведена робота по о</w:t>
      </w:r>
      <w:r w:rsidR="00895515" w:rsidRPr="000B30D7">
        <w:rPr>
          <w:sz w:val="28"/>
          <w:szCs w:val="28"/>
          <w:lang w:val="uk-UA"/>
        </w:rPr>
        <w:t>блаштуванн</w:t>
      </w:r>
      <w:r w:rsidRPr="000B30D7">
        <w:rPr>
          <w:sz w:val="28"/>
          <w:szCs w:val="28"/>
          <w:lang w:val="uk-UA"/>
        </w:rPr>
        <w:t>ю</w:t>
      </w:r>
      <w:r w:rsidR="003B4138">
        <w:rPr>
          <w:sz w:val="28"/>
          <w:szCs w:val="28"/>
          <w:lang w:val="uk-UA"/>
        </w:rPr>
        <w:t xml:space="preserve"> та</w:t>
      </w:r>
      <w:r w:rsidR="00895515" w:rsidRPr="000B30D7">
        <w:rPr>
          <w:sz w:val="28"/>
          <w:szCs w:val="28"/>
          <w:lang w:val="uk-UA"/>
        </w:rPr>
        <w:t xml:space="preserve"> скошуван</w:t>
      </w:r>
      <w:r w:rsidR="003B4138">
        <w:rPr>
          <w:sz w:val="28"/>
          <w:szCs w:val="28"/>
          <w:lang w:val="uk-UA"/>
        </w:rPr>
        <w:t xml:space="preserve">ню трави </w:t>
      </w:r>
      <w:r w:rsidRPr="000B30D7">
        <w:rPr>
          <w:sz w:val="28"/>
          <w:szCs w:val="28"/>
          <w:lang w:val="uk-UA"/>
        </w:rPr>
        <w:t>місця  відпочинку</w:t>
      </w:r>
      <w:r w:rsidR="00895515" w:rsidRPr="000B30D7">
        <w:rPr>
          <w:sz w:val="28"/>
          <w:szCs w:val="28"/>
          <w:lang w:val="uk-UA"/>
        </w:rPr>
        <w:t xml:space="preserve"> біля водойми в </w:t>
      </w:r>
      <w:r w:rsidRPr="000B30D7">
        <w:rPr>
          <w:sz w:val="28"/>
          <w:szCs w:val="28"/>
          <w:lang w:val="uk-UA"/>
        </w:rPr>
        <w:t xml:space="preserve">заповіднику </w:t>
      </w:r>
      <w:r w:rsidR="00895515" w:rsidRPr="000B30D7">
        <w:rPr>
          <w:sz w:val="28"/>
          <w:szCs w:val="28"/>
          <w:lang w:val="uk-UA"/>
        </w:rPr>
        <w:t>«Шагове».</w:t>
      </w:r>
    </w:p>
    <w:p w:rsidR="00381114" w:rsidRPr="000B30D7" w:rsidRDefault="00895515" w:rsidP="000B30D7">
      <w:pPr>
        <w:ind w:firstLine="720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На територ</w:t>
      </w:r>
      <w:r w:rsidR="003B4138">
        <w:rPr>
          <w:sz w:val="28"/>
          <w:szCs w:val="28"/>
          <w:lang w:val="uk-UA"/>
        </w:rPr>
        <w:t>ії</w:t>
      </w:r>
      <w:r w:rsidRPr="000B30D7">
        <w:rPr>
          <w:sz w:val="28"/>
          <w:szCs w:val="28"/>
          <w:lang w:val="uk-UA"/>
        </w:rPr>
        <w:t>,</w:t>
      </w:r>
      <w:r w:rsidR="003B4138">
        <w:rPr>
          <w:sz w:val="28"/>
          <w:szCs w:val="28"/>
          <w:lang w:val="uk-UA"/>
        </w:rPr>
        <w:t xml:space="preserve"> яка звільнена від</w:t>
      </w:r>
      <w:r w:rsidR="00381114" w:rsidRPr="000B30D7">
        <w:rPr>
          <w:sz w:val="28"/>
          <w:szCs w:val="28"/>
          <w:lang w:val="uk-UA"/>
        </w:rPr>
        <w:t xml:space="preserve"> чагарників по </w:t>
      </w:r>
      <w:r w:rsidR="003B4138">
        <w:rPr>
          <w:sz w:val="28"/>
          <w:szCs w:val="28"/>
          <w:lang w:val="uk-UA"/>
        </w:rPr>
        <w:t>вул.</w:t>
      </w:r>
      <w:r w:rsidR="00D35365">
        <w:rPr>
          <w:sz w:val="28"/>
          <w:szCs w:val="28"/>
          <w:lang w:val="uk-UA"/>
        </w:rPr>
        <w:t xml:space="preserve"> </w:t>
      </w:r>
      <w:r w:rsidR="003B4138">
        <w:rPr>
          <w:sz w:val="28"/>
          <w:szCs w:val="28"/>
          <w:lang w:val="uk-UA"/>
        </w:rPr>
        <w:t>Перемога</w:t>
      </w:r>
      <w:r w:rsidRPr="000B30D7">
        <w:rPr>
          <w:sz w:val="28"/>
          <w:szCs w:val="28"/>
          <w:lang w:val="uk-UA"/>
        </w:rPr>
        <w:t xml:space="preserve"> с.</w:t>
      </w:r>
      <w:r w:rsidR="00D35365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>Узд</w:t>
      </w:r>
      <w:r w:rsidR="00381114" w:rsidRPr="000B30D7">
        <w:rPr>
          <w:sz w:val="28"/>
          <w:szCs w:val="28"/>
          <w:lang w:val="uk-UA"/>
        </w:rPr>
        <w:t xml:space="preserve">иця  висаджено </w:t>
      </w:r>
      <w:r w:rsidR="003B4138">
        <w:rPr>
          <w:sz w:val="28"/>
          <w:szCs w:val="28"/>
          <w:lang w:val="uk-UA"/>
        </w:rPr>
        <w:t>155 сосен, за</w:t>
      </w:r>
      <w:r w:rsidRPr="000B30D7">
        <w:rPr>
          <w:sz w:val="28"/>
          <w:szCs w:val="28"/>
          <w:lang w:val="uk-UA"/>
        </w:rPr>
        <w:t xml:space="preserve"> яким</w:t>
      </w:r>
      <w:r w:rsidR="003B4138">
        <w:rPr>
          <w:sz w:val="28"/>
          <w:szCs w:val="28"/>
          <w:lang w:val="uk-UA"/>
        </w:rPr>
        <w:t xml:space="preserve">и </w:t>
      </w:r>
      <w:r w:rsidR="00381114" w:rsidRPr="000B30D7">
        <w:rPr>
          <w:sz w:val="28"/>
          <w:szCs w:val="28"/>
          <w:lang w:val="uk-UA"/>
        </w:rPr>
        <w:t xml:space="preserve">здійснюється догляд. </w:t>
      </w:r>
      <w:r w:rsidRPr="000B30D7">
        <w:rPr>
          <w:sz w:val="28"/>
          <w:szCs w:val="28"/>
          <w:lang w:val="uk-UA"/>
        </w:rPr>
        <w:t xml:space="preserve">  </w:t>
      </w:r>
    </w:p>
    <w:p w:rsidR="00895515" w:rsidRPr="000B30D7" w:rsidRDefault="003B4138" w:rsidP="000B30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Проведена робота по вирізанню дерев та чагарників по </w:t>
      </w:r>
      <w:r w:rsidR="00895515" w:rsidRPr="000B30D7">
        <w:rPr>
          <w:sz w:val="28"/>
          <w:szCs w:val="28"/>
          <w:lang w:val="uk-UA"/>
        </w:rPr>
        <w:t>с.</w:t>
      </w:r>
      <w:r w:rsidR="00D35365"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 xml:space="preserve">Уздиця </w:t>
      </w:r>
      <w:r w:rsidR="00D35365">
        <w:rPr>
          <w:sz w:val="28"/>
          <w:szCs w:val="28"/>
          <w:lang w:val="uk-UA"/>
        </w:rPr>
        <w:br/>
      </w:r>
      <w:r w:rsidR="00895515" w:rsidRPr="000B30D7">
        <w:rPr>
          <w:sz w:val="28"/>
          <w:szCs w:val="28"/>
          <w:lang w:val="uk-UA"/>
        </w:rPr>
        <w:t xml:space="preserve"> вул.</w:t>
      </w:r>
      <w:r w:rsidR="00D35365"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>Пилипівка, вул.</w:t>
      </w:r>
      <w:r w:rsidR="00D35365"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>Дунаєцька</w:t>
      </w:r>
      <w:r w:rsidR="00381114" w:rsidRPr="000B30D7">
        <w:rPr>
          <w:sz w:val="28"/>
          <w:szCs w:val="28"/>
          <w:lang w:val="uk-UA"/>
        </w:rPr>
        <w:t xml:space="preserve">. </w:t>
      </w:r>
      <w:r w:rsidR="00895515" w:rsidRPr="000B30D7">
        <w:rPr>
          <w:sz w:val="28"/>
          <w:szCs w:val="28"/>
          <w:lang w:val="uk-UA"/>
        </w:rPr>
        <w:t>Отримано три доз</w:t>
      </w:r>
      <w:r w:rsidR="00381114" w:rsidRPr="000B30D7">
        <w:rPr>
          <w:sz w:val="28"/>
          <w:szCs w:val="28"/>
          <w:lang w:val="uk-UA"/>
        </w:rPr>
        <w:t>вільні акти</w:t>
      </w:r>
      <w:r w:rsidR="00895515" w:rsidRPr="000B30D7">
        <w:rPr>
          <w:sz w:val="28"/>
          <w:szCs w:val="28"/>
          <w:lang w:val="uk-UA"/>
        </w:rPr>
        <w:t xml:space="preserve"> на видалення  дерев. Всі  заплановані  </w:t>
      </w:r>
      <w:r w:rsidR="00381114" w:rsidRPr="000B30D7">
        <w:rPr>
          <w:sz w:val="28"/>
          <w:szCs w:val="28"/>
          <w:lang w:val="uk-UA"/>
        </w:rPr>
        <w:t>кущі та дерева</w:t>
      </w:r>
      <w:r w:rsidR="00895515" w:rsidRPr="000B30D7">
        <w:rPr>
          <w:sz w:val="28"/>
          <w:szCs w:val="28"/>
          <w:lang w:val="uk-UA"/>
        </w:rPr>
        <w:t xml:space="preserve"> вирізано, </w:t>
      </w:r>
      <w:r w:rsidR="00381114" w:rsidRPr="000B30D7">
        <w:rPr>
          <w:sz w:val="28"/>
          <w:szCs w:val="28"/>
          <w:lang w:val="uk-UA"/>
        </w:rPr>
        <w:t>але</w:t>
      </w:r>
      <w:r w:rsidR="00895515" w:rsidRPr="000B30D7">
        <w:rPr>
          <w:sz w:val="28"/>
          <w:szCs w:val="28"/>
          <w:lang w:val="uk-UA"/>
        </w:rPr>
        <w:t xml:space="preserve"> ще не в </w:t>
      </w:r>
      <w:r w:rsidR="00381114" w:rsidRPr="000B30D7">
        <w:rPr>
          <w:sz w:val="28"/>
          <w:szCs w:val="28"/>
          <w:lang w:val="uk-UA"/>
        </w:rPr>
        <w:t>повній</w:t>
      </w:r>
      <w:r w:rsidR="00895515" w:rsidRPr="000B30D7">
        <w:rPr>
          <w:sz w:val="28"/>
          <w:szCs w:val="28"/>
          <w:lang w:val="uk-UA"/>
        </w:rPr>
        <w:t xml:space="preserve"> мірі зачищено площу.</w:t>
      </w:r>
    </w:p>
    <w:p w:rsidR="00C545FD" w:rsidRPr="000B30D7" w:rsidRDefault="00381114" w:rsidP="000B30D7">
      <w:pPr>
        <w:ind w:firstLine="720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Видалені дерева забезпечили </w:t>
      </w:r>
      <w:r w:rsidR="00895515" w:rsidRPr="000B30D7">
        <w:rPr>
          <w:sz w:val="28"/>
          <w:szCs w:val="28"/>
          <w:lang w:val="uk-UA"/>
        </w:rPr>
        <w:t>20 м.куб. дров  д</w:t>
      </w:r>
      <w:r w:rsidR="003B4138">
        <w:rPr>
          <w:sz w:val="28"/>
          <w:szCs w:val="28"/>
          <w:lang w:val="uk-UA"/>
        </w:rPr>
        <w:t>ля  опалення   адмінприміщення</w:t>
      </w:r>
      <w:r w:rsidR="00895515" w:rsidRPr="000B30D7">
        <w:rPr>
          <w:sz w:val="28"/>
          <w:szCs w:val="28"/>
          <w:lang w:val="uk-UA"/>
        </w:rPr>
        <w:t xml:space="preserve"> старостату</w:t>
      </w:r>
      <w:r w:rsidR="003B4138">
        <w:rPr>
          <w:sz w:val="28"/>
          <w:szCs w:val="28"/>
          <w:lang w:val="uk-UA"/>
        </w:rPr>
        <w:t>,</w:t>
      </w:r>
      <w:r w:rsidR="00895515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 xml:space="preserve">35 м.куб дров надано населенню </w:t>
      </w:r>
      <w:r w:rsidR="00C545FD" w:rsidRPr="000B30D7">
        <w:rPr>
          <w:sz w:val="28"/>
          <w:szCs w:val="28"/>
          <w:lang w:val="uk-UA"/>
        </w:rPr>
        <w:t>с.</w:t>
      </w:r>
      <w:r w:rsidR="00D35365">
        <w:rPr>
          <w:sz w:val="28"/>
          <w:szCs w:val="28"/>
          <w:lang w:val="uk-UA"/>
        </w:rPr>
        <w:t xml:space="preserve"> </w:t>
      </w:r>
      <w:r w:rsidR="00C545FD" w:rsidRPr="000B30D7">
        <w:rPr>
          <w:sz w:val="28"/>
          <w:szCs w:val="28"/>
          <w:lang w:val="uk-UA"/>
        </w:rPr>
        <w:t xml:space="preserve">Уздиця. </w:t>
      </w:r>
    </w:p>
    <w:p w:rsidR="00895515" w:rsidRPr="000B30D7" w:rsidRDefault="00895515" w:rsidP="000B30D7">
      <w:pPr>
        <w:ind w:firstLine="720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 xml:space="preserve">Проведено розчистку </w:t>
      </w:r>
      <w:r w:rsidR="00C545FD" w:rsidRPr="000B30D7">
        <w:rPr>
          <w:sz w:val="28"/>
          <w:szCs w:val="28"/>
          <w:lang w:val="uk-UA"/>
        </w:rPr>
        <w:t xml:space="preserve">від </w:t>
      </w:r>
      <w:r w:rsidRPr="000B30D7">
        <w:rPr>
          <w:sz w:val="28"/>
          <w:szCs w:val="28"/>
          <w:lang w:val="uk-UA"/>
        </w:rPr>
        <w:t xml:space="preserve">дерев </w:t>
      </w:r>
      <w:r w:rsidR="00D35365">
        <w:rPr>
          <w:sz w:val="28"/>
          <w:szCs w:val="28"/>
          <w:lang w:val="uk-UA"/>
        </w:rPr>
        <w:t>т</w:t>
      </w:r>
      <w:r w:rsidRPr="000B30D7">
        <w:rPr>
          <w:sz w:val="28"/>
          <w:szCs w:val="28"/>
          <w:lang w:val="uk-UA"/>
        </w:rPr>
        <w:t>а кущів на стадіоні на</w:t>
      </w:r>
      <w:r w:rsidR="00C545FD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>території</w:t>
      </w:r>
      <w:r w:rsidR="00C545FD" w:rsidRPr="000B30D7">
        <w:rPr>
          <w:sz w:val="28"/>
          <w:szCs w:val="28"/>
          <w:lang w:val="uk-UA"/>
        </w:rPr>
        <w:t xml:space="preserve"> </w:t>
      </w:r>
      <w:r w:rsidR="00D35365">
        <w:rPr>
          <w:sz w:val="28"/>
          <w:szCs w:val="28"/>
          <w:lang w:val="uk-UA"/>
        </w:rPr>
        <w:t xml:space="preserve">колишньої </w:t>
      </w:r>
      <w:r w:rsidR="00C545FD" w:rsidRPr="000B30D7">
        <w:rPr>
          <w:sz w:val="28"/>
          <w:szCs w:val="28"/>
          <w:lang w:val="uk-UA"/>
        </w:rPr>
        <w:t>школи  с.</w:t>
      </w:r>
      <w:r w:rsidR="00D35365">
        <w:rPr>
          <w:sz w:val="28"/>
          <w:szCs w:val="28"/>
          <w:lang w:val="uk-UA"/>
        </w:rPr>
        <w:t xml:space="preserve"> </w:t>
      </w:r>
      <w:r w:rsidR="00C545FD" w:rsidRPr="000B30D7">
        <w:rPr>
          <w:sz w:val="28"/>
          <w:szCs w:val="28"/>
          <w:lang w:val="uk-UA"/>
        </w:rPr>
        <w:t>Уздиця,</w:t>
      </w:r>
      <w:r w:rsidRPr="000B30D7">
        <w:rPr>
          <w:sz w:val="28"/>
          <w:szCs w:val="28"/>
          <w:lang w:val="uk-UA"/>
        </w:rPr>
        <w:t xml:space="preserve"> встановлено та пофарбовано</w:t>
      </w:r>
      <w:r w:rsidR="00C545FD" w:rsidRPr="000B30D7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 xml:space="preserve">три </w:t>
      </w:r>
      <w:r w:rsidR="00D35365">
        <w:rPr>
          <w:sz w:val="28"/>
          <w:szCs w:val="28"/>
          <w:lang w:val="uk-UA"/>
        </w:rPr>
        <w:t>лавки</w:t>
      </w:r>
      <w:r w:rsidRPr="000B30D7">
        <w:rPr>
          <w:sz w:val="28"/>
          <w:szCs w:val="28"/>
          <w:lang w:val="uk-UA"/>
        </w:rPr>
        <w:t>.</w:t>
      </w:r>
    </w:p>
    <w:p w:rsidR="00895515" w:rsidRPr="000B30D7" w:rsidRDefault="00D35365" w:rsidP="000B30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895515" w:rsidRPr="000B30D7">
        <w:rPr>
          <w:sz w:val="28"/>
          <w:szCs w:val="28"/>
          <w:lang w:val="uk-UA"/>
        </w:rPr>
        <w:t xml:space="preserve"> березовому парку біля магазину с.</w:t>
      </w:r>
      <w:r>
        <w:rPr>
          <w:sz w:val="28"/>
          <w:szCs w:val="28"/>
          <w:lang w:val="uk-UA"/>
        </w:rPr>
        <w:t xml:space="preserve"> </w:t>
      </w:r>
      <w:r w:rsidR="00895515" w:rsidRPr="000B30D7">
        <w:rPr>
          <w:sz w:val="28"/>
          <w:szCs w:val="28"/>
          <w:lang w:val="uk-UA"/>
        </w:rPr>
        <w:t xml:space="preserve">Уздиця вставлено </w:t>
      </w:r>
      <w:r w:rsidR="00C545FD" w:rsidRPr="000B30D7">
        <w:rPr>
          <w:sz w:val="28"/>
          <w:szCs w:val="28"/>
          <w:lang w:val="uk-UA"/>
        </w:rPr>
        <w:t>та п</w:t>
      </w:r>
      <w:r w:rsidR="00895515" w:rsidRPr="000B30D7">
        <w:rPr>
          <w:sz w:val="28"/>
          <w:szCs w:val="28"/>
          <w:lang w:val="uk-UA"/>
        </w:rPr>
        <w:t xml:space="preserve">офарбовано стіл </w:t>
      </w:r>
      <w:r w:rsidR="00895515" w:rsidRPr="000B30D7">
        <w:rPr>
          <w:sz w:val="28"/>
          <w:szCs w:val="28"/>
          <w:lang w:val="uk-UA"/>
        </w:rPr>
        <w:lastRenderedPageBreak/>
        <w:t>та дві лави для відпочинку</w:t>
      </w:r>
      <w:r>
        <w:rPr>
          <w:sz w:val="28"/>
          <w:szCs w:val="28"/>
          <w:lang w:val="uk-UA"/>
        </w:rPr>
        <w:t>.</w:t>
      </w:r>
    </w:p>
    <w:p w:rsidR="00895515" w:rsidRPr="000B30D7" w:rsidRDefault="00895515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За ініціативи наших вірян, жителями села Уздиця зібрано більше 70 </w:t>
      </w:r>
      <w:r w:rsidR="00C545FD" w:rsidRPr="000B30D7">
        <w:rPr>
          <w:sz w:val="28"/>
          <w:szCs w:val="28"/>
          <w:lang w:val="uk-UA"/>
        </w:rPr>
        <w:t xml:space="preserve">тис.грн </w:t>
      </w:r>
      <w:r w:rsidR="00D35365">
        <w:rPr>
          <w:sz w:val="28"/>
          <w:szCs w:val="28"/>
          <w:lang w:val="uk-UA"/>
        </w:rPr>
        <w:t xml:space="preserve">для ремонту </w:t>
      </w:r>
      <w:r w:rsidRPr="000B30D7">
        <w:rPr>
          <w:sz w:val="28"/>
          <w:szCs w:val="28"/>
          <w:lang w:val="uk-UA"/>
        </w:rPr>
        <w:t>Архангело-Михайлівського храму с.</w:t>
      </w:r>
      <w:r w:rsidR="00D35365">
        <w:rPr>
          <w:sz w:val="28"/>
          <w:szCs w:val="28"/>
          <w:lang w:val="uk-UA"/>
        </w:rPr>
        <w:t xml:space="preserve"> </w:t>
      </w:r>
      <w:r w:rsidRPr="000B30D7">
        <w:rPr>
          <w:sz w:val="28"/>
          <w:szCs w:val="28"/>
          <w:lang w:val="uk-UA"/>
        </w:rPr>
        <w:t>Уздиця</w:t>
      </w:r>
      <w:r w:rsidR="00C545FD" w:rsidRPr="000B30D7">
        <w:rPr>
          <w:sz w:val="28"/>
          <w:szCs w:val="28"/>
          <w:lang w:val="uk-UA"/>
        </w:rPr>
        <w:t>, за рахунок</w:t>
      </w:r>
      <w:r w:rsidR="00D35365">
        <w:rPr>
          <w:sz w:val="28"/>
          <w:szCs w:val="28"/>
          <w:lang w:val="uk-UA"/>
        </w:rPr>
        <w:br/>
      </w:r>
      <w:r w:rsidR="00C545FD" w:rsidRPr="000B30D7">
        <w:rPr>
          <w:sz w:val="28"/>
          <w:szCs w:val="28"/>
          <w:lang w:val="uk-UA"/>
        </w:rPr>
        <w:t xml:space="preserve"> ТОВ «Глухів-Агроінвест» закуплена фарба. </w:t>
      </w:r>
      <w:r w:rsidRPr="000B30D7">
        <w:rPr>
          <w:sz w:val="28"/>
          <w:szCs w:val="28"/>
          <w:lang w:val="uk-UA"/>
        </w:rPr>
        <w:t xml:space="preserve"> </w:t>
      </w:r>
    </w:p>
    <w:p w:rsidR="00895515" w:rsidRPr="000B30D7" w:rsidRDefault="00C545FD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Жителі старостинського округу допомагали матеріалами</w:t>
      </w:r>
      <w:r w:rsidR="00895515" w:rsidRPr="000B30D7">
        <w:rPr>
          <w:sz w:val="28"/>
          <w:szCs w:val="28"/>
          <w:lang w:val="uk-UA"/>
        </w:rPr>
        <w:t xml:space="preserve">  для  виго</w:t>
      </w:r>
      <w:r w:rsidRPr="000B30D7">
        <w:rPr>
          <w:sz w:val="28"/>
          <w:szCs w:val="28"/>
          <w:lang w:val="uk-UA"/>
        </w:rPr>
        <w:t xml:space="preserve">товлення   маскувальних </w:t>
      </w:r>
      <w:r w:rsidR="00895515" w:rsidRPr="000B30D7">
        <w:rPr>
          <w:sz w:val="28"/>
          <w:szCs w:val="28"/>
          <w:lang w:val="uk-UA"/>
        </w:rPr>
        <w:t>сіток</w:t>
      </w:r>
      <w:r w:rsidRPr="000B30D7">
        <w:rPr>
          <w:sz w:val="28"/>
          <w:szCs w:val="28"/>
          <w:lang w:val="uk-UA"/>
        </w:rPr>
        <w:t xml:space="preserve"> для волонтерів Баницького </w:t>
      </w:r>
      <w:r w:rsidR="00895515" w:rsidRPr="000B30D7">
        <w:rPr>
          <w:sz w:val="28"/>
          <w:szCs w:val="28"/>
          <w:lang w:val="uk-UA"/>
        </w:rPr>
        <w:t>НВК.</w:t>
      </w:r>
    </w:p>
    <w:p w:rsidR="00895515" w:rsidRPr="000B30D7" w:rsidRDefault="00C545FD" w:rsidP="000B30D7">
      <w:pPr>
        <w:ind w:firstLine="709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У 2024 році г</w:t>
      </w:r>
      <w:r w:rsidR="00895515" w:rsidRPr="000B30D7">
        <w:rPr>
          <w:sz w:val="28"/>
          <w:szCs w:val="28"/>
          <w:lang w:val="uk-UA"/>
        </w:rPr>
        <w:t xml:space="preserve">уманітарна  допомога  видавалась певним </w:t>
      </w:r>
      <w:r w:rsidRPr="000B30D7">
        <w:rPr>
          <w:sz w:val="28"/>
          <w:szCs w:val="28"/>
          <w:lang w:val="uk-UA"/>
        </w:rPr>
        <w:t>категоріям по  розподілу гуманітарного</w:t>
      </w:r>
      <w:r w:rsidR="00895515" w:rsidRPr="000B30D7">
        <w:rPr>
          <w:sz w:val="28"/>
          <w:szCs w:val="28"/>
          <w:lang w:val="uk-UA"/>
        </w:rPr>
        <w:t xml:space="preserve"> штабу.</w:t>
      </w:r>
    </w:p>
    <w:p w:rsidR="00895515" w:rsidRPr="000B30D7" w:rsidRDefault="00C545FD" w:rsidP="003B4138">
      <w:pPr>
        <w:ind w:firstLine="708"/>
        <w:jc w:val="both"/>
        <w:rPr>
          <w:sz w:val="28"/>
          <w:szCs w:val="28"/>
          <w:lang w:val="uk-UA"/>
        </w:rPr>
      </w:pPr>
      <w:r w:rsidRPr="000B30D7">
        <w:rPr>
          <w:sz w:val="28"/>
          <w:szCs w:val="28"/>
          <w:lang w:val="uk-UA"/>
        </w:rPr>
        <w:t>На постійній основі проводиться робота з діловодства: в</w:t>
      </w:r>
      <w:r w:rsidR="00895515" w:rsidRPr="000B30D7">
        <w:rPr>
          <w:sz w:val="28"/>
          <w:szCs w:val="28"/>
          <w:lang w:val="uk-UA"/>
        </w:rPr>
        <w:t>идано 576  довідок</w:t>
      </w:r>
      <w:r w:rsidRPr="000B30D7">
        <w:rPr>
          <w:sz w:val="28"/>
          <w:szCs w:val="28"/>
          <w:lang w:val="uk-UA"/>
        </w:rPr>
        <w:t>, в</w:t>
      </w:r>
      <w:r w:rsidR="00895515" w:rsidRPr="000B30D7">
        <w:rPr>
          <w:sz w:val="28"/>
          <w:szCs w:val="28"/>
          <w:lang w:val="uk-UA"/>
        </w:rPr>
        <w:t>чинено  43  нотаріальних  дій.</w:t>
      </w:r>
    </w:p>
    <w:p w:rsidR="00EE78F5" w:rsidRPr="000B30D7" w:rsidRDefault="00F53918" w:rsidP="000B30D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0B30D7">
        <w:rPr>
          <w:color w:val="000000" w:themeColor="text1"/>
          <w:sz w:val="28"/>
          <w:szCs w:val="28"/>
          <w:lang w:val="uk-UA"/>
        </w:rPr>
        <w:t xml:space="preserve">Всі основні питання життєдіяльності населення старостату, які виникають в процесі роботи вирішуються у </w:t>
      </w:r>
      <w:r w:rsidR="00511602" w:rsidRPr="000B30D7">
        <w:rPr>
          <w:color w:val="000000" w:themeColor="text1"/>
          <w:sz w:val="28"/>
          <w:szCs w:val="28"/>
          <w:lang w:val="uk-UA"/>
        </w:rPr>
        <w:t>співпраці</w:t>
      </w:r>
      <w:r w:rsidRPr="000B30D7">
        <w:rPr>
          <w:color w:val="000000" w:themeColor="text1"/>
          <w:sz w:val="28"/>
          <w:szCs w:val="28"/>
          <w:lang w:val="uk-UA"/>
        </w:rPr>
        <w:t xml:space="preserve"> з керівництвом міської ради.</w:t>
      </w:r>
    </w:p>
    <w:p w:rsidR="00EE78F5" w:rsidRPr="000B30D7" w:rsidRDefault="00EE78F5" w:rsidP="000B30D7">
      <w:pPr>
        <w:ind w:firstLine="851"/>
        <w:jc w:val="both"/>
        <w:rPr>
          <w:b/>
          <w:color w:val="000000" w:themeColor="text1"/>
          <w:lang w:val="uk-UA"/>
        </w:rPr>
      </w:pPr>
      <w:r w:rsidRPr="000B30D7">
        <w:rPr>
          <w:b/>
          <w:color w:val="000000" w:themeColor="text1"/>
          <w:sz w:val="28"/>
          <w:szCs w:val="28"/>
          <w:lang w:val="uk-UA"/>
        </w:rPr>
        <w:tab/>
      </w:r>
    </w:p>
    <w:p w:rsidR="000B30D7" w:rsidRDefault="000B30D7" w:rsidP="008D2994">
      <w:pPr>
        <w:ind w:firstLine="851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7C5941" w:rsidRPr="007D2450" w:rsidRDefault="007C5941" w:rsidP="008D2994">
      <w:pPr>
        <w:ind w:firstLine="851"/>
        <w:jc w:val="both"/>
        <w:rPr>
          <w:b/>
          <w:color w:val="000000" w:themeColor="text1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ab/>
      </w:r>
    </w:p>
    <w:p w:rsidR="00E975C2" w:rsidRPr="00203283" w:rsidRDefault="008D2994" w:rsidP="00203283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</w:t>
      </w:r>
      <w:r w:rsidR="005F4290">
        <w:rPr>
          <w:b/>
          <w:color w:val="000000" w:themeColor="text1"/>
          <w:sz w:val="28"/>
          <w:szCs w:val="28"/>
          <w:lang w:val="uk-UA"/>
        </w:rPr>
        <w:t xml:space="preserve">                  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Надія ВАЙЛО</w:t>
      </w:r>
    </w:p>
    <w:sectPr w:rsidR="00E975C2" w:rsidRPr="00203283" w:rsidSect="00173509">
      <w:type w:val="continuous"/>
      <w:pgSz w:w="11907" w:h="16839" w:code="9"/>
      <w:pgMar w:top="567" w:right="567" w:bottom="1134" w:left="1701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13F6" w:rsidRDefault="00A013F6" w:rsidP="00E975C2">
      <w:r>
        <w:separator/>
      </w:r>
    </w:p>
  </w:endnote>
  <w:endnote w:type="continuationSeparator" w:id="0">
    <w:p w:rsidR="00A013F6" w:rsidRDefault="00A013F6" w:rsidP="00E9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13F6" w:rsidRDefault="00A013F6" w:rsidP="00E975C2">
      <w:r>
        <w:separator/>
      </w:r>
    </w:p>
  </w:footnote>
  <w:footnote w:type="continuationSeparator" w:id="0">
    <w:p w:rsidR="00A013F6" w:rsidRDefault="00A013F6" w:rsidP="00E97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91D05"/>
    <w:multiLevelType w:val="hybridMultilevel"/>
    <w:tmpl w:val="0F76A740"/>
    <w:lvl w:ilvl="0" w:tplc="05003704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E457B1"/>
    <w:multiLevelType w:val="hybridMultilevel"/>
    <w:tmpl w:val="3D00987C"/>
    <w:lvl w:ilvl="0" w:tplc="E5929F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D879A2"/>
    <w:multiLevelType w:val="hybridMultilevel"/>
    <w:tmpl w:val="76A4D806"/>
    <w:lvl w:ilvl="0" w:tplc="E974A0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6"/>
  </w:num>
  <w:num w:numId="10">
    <w:abstractNumId w:val="17"/>
  </w:num>
  <w:num w:numId="11">
    <w:abstractNumId w:val="4"/>
  </w:num>
  <w:num w:numId="12">
    <w:abstractNumId w:val="15"/>
  </w:num>
  <w:num w:numId="13">
    <w:abstractNumId w:val="7"/>
  </w:num>
  <w:num w:numId="14">
    <w:abstractNumId w:val="33"/>
  </w:num>
  <w:num w:numId="15">
    <w:abstractNumId w:val="35"/>
  </w:num>
  <w:num w:numId="16">
    <w:abstractNumId w:val="16"/>
  </w:num>
  <w:num w:numId="17">
    <w:abstractNumId w:val="21"/>
  </w:num>
  <w:num w:numId="18">
    <w:abstractNumId w:val="18"/>
  </w:num>
  <w:num w:numId="19">
    <w:abstractNumId w:val="30"/>
  </w:num>
  <w:num w:numId="20">
    <w:abstractNumId w:val="28"/>
  </w:num>
  <w:num w:numId="21">
    <w:abstractNumId w:val="29"/>
  </w:num>
  <w:num w:numId="22">
    <w:abstractNumId w:val="1"/>
  </w:num>
  <w:num w:numId="23">
    <w:abstractNumId w:val="2"/>
  </w:num>
  <w:num w:numId="24">
    <w:abstractNumId w:val="3"/>
  </w:num>
  <w:num w:numId="25">
    <w:abstractNumId w:val="12"/>
  </w:num>
  <w:num w:numId="26">
    <w:abstractNumId w:val="31"/>
  </w:num>
  <w:num w:numId="27">
    <w:abstractNumId w:val="11"/>
  </w:num>
  <w:num w:numId="28">
    <w:abstractNumId w:val="22"/>
  </w:num>
  <w:num w:numId="29">
    <w:abstractNumId w:val="6"/>
  </w:num>
  <w:num w:numId="30">
    <w:abstractNumId w:val="23"/>
  </w:num>
  <w:num w:numId="31">
    <w:abstractNumId w:val="8"/>
  </w:num>
  <w:num w:numId="32">
    <w:abstractNumId w:val="27"/>
  </w:num>
  <w:num w:numId="33">
    <w:abstractNumId w:val="19"/>
  </w:num>
  <w:num w:numId="34">
    <w:abstractNumId w:val="5"/>
  </w:num>
  <w:num w:numId="35">
    <w:abstractNumId w:val="25"/>
  </w:num>
  <w:num w:numId="36">
    <w:abstractNumId w:val="14"/>
  </w:num>
  <w:num w:numId="37">
    <w:abstractNumId w:val="20"/>
  </w:num>
  <w:num w:numId="38">
    <w:abstractNumId w:val="13"/>
  </w:num>
  <w:num w:numId="39">
    <w:abstractNumId w:val="32"/>
  </w:num>
  <w:num w:numId="40">
    <w:abstractNumId w:val="10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9E"/>
    <w:rsid w:val="00006F6C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0311"/>
    <w:rsid w:val="0004135A"/>
    <w:rsid w:val="0005726C"/>
    <w:rsid w:val="000662D9"/>
    <w:rsid w:val="00075DB7"/>
    <w:rsid w:val="00077F97"/>
    <w:rsid w:val="0008152C"/>
    <w:rsid w:val="00083EA3"/>
    <w:rsid w:val="0008735F"/>
    <w:rsid w:val="0009061D"/>
    <w:rsid w:val="0009435B"/>
    <w:rsid w:val="00096AE3"/>
    <w:rsid w:val="00096F63"/>
    <w:rsid w:val="000A57A8"/>
    <w:rsid w:val="000A6A11"/>
    <w:rsid w:val="000A760F"/>
    <w:rsid w:val="000B11B3"/>
    <w:rsid w:val="000B15CC"/>
    <w:rsid w:val="000B204C"/>
    <w:rsid w:val="000B2CE2"/>
    <w:rsid w:val="000B30D7"/>
    <w:rsid w:val="000B389E"/>
    <w:rsid w:val="000B5F08"/>
    <w:rsid w:val="000C20CD"/>
    <w:rsid w:val="000C3362"/>
    <w:rsid w:val="000C5218"/>
    <w:rsid w:val="000C765A"/>
    <w:rsid w:val="000D027E"/>
    <w:rsid w:val="000D0635"/>
    <w:rsid w:val="000D1692"/>
    <w:rsid w:val="000D4476"/>
    <w:rsid w:val="000D583C"/>
    <w:rsid w:val="000D6A22"/>
    <w:rsid w:val="000D6BB2"/>
    <w:rsid w:val="000D6FF8"/>
    <w:rsid w:val="000E4CA0"/>
    <w:rsid w:val="000E68E0"/>
    <w:rsid w:val="000F13E7"/>
    <w:rsid w:val="000F3C05"/>
    <w:rsid w:val="00101BD2"/>
    <w:rsid w:val="001022A0"/>
    <w:rsid w:val="001059B6"/>
    <w:rsid w:val="001076DA"/>
    <w:rsid w:val="00110DC0"/>
    <w:rsid w:val="00112C64"/>
    <w:rsid w:val="00113743"/>
    <w:rsid w:val="001175C3"/>
    <w:rsid w:val="00123B44"/>
    <w:rsid w:val="00134F24"/>
    <w:rsid w:val="001379E7"/>
    <w:rsid w:val="0014200C"/>
    <w:rsid w:val="001438F5"/>
    <w:rsid w:val="0015177F"/>
    <w:rsid w:val="00155DDB"/>
    <w:rsid w:val="00157802"/>
    <w:rsid w:val="00165EC3"/>
    <w:rsid w:val="00167BA4"/>
    <w:rsid w:val="00171F7E"/>
    <w:rsid w:val="001727E3"/>
    <w:rsid w:val="00173509"/>
    <w:rsid w:val="00175707"/>
    <w:rsid w:val="001803AC"/>
    <w:rsid w:val="001804F0"/>
    <w:rsid w:val="001820D0"/>
    <w:rsid w:val="0019219D"/>
    <w:rsid w:val="00194AA3"/>
    <w:rsid w:val="00194CC5"/>
    <w:rsid w:val="001A535A"/>
    <w:rsid w:val="001B3E43"/>
    <w:rsid w:val="001B5694"/>
    <w:rsid w:val="001C11E2"/>
    <w:rsid w:val="001C2C3B"/>
    <w:rsid w:val="001C3AC1"/>
    <w:rsid w:val="001C5571"/>
    <w:rsid w:val="001D0CA4"/>
    <w:rsid w:val="001D227F"/>
    <w:rsid w:val="001D6B00"/>
    <w:rsid w:val="001E4A54"/>
    <w:rsid w:val="001E52C2"/>
    <w:rsid w:val="001E6A28"/>
    <w:rsid w:val="001E79DF"/>
    <w:rsid w:val="001F284C"/>
    <w:rsid w:val="001F5DBE"/>
    <w:rsid w:val="00203283"/>
    <w:rsid w:val="00211555"/>
    <w:rsid w:val="0021184A"/>
    <w:rsid w:val="00216DCA"/>
    <w:rsid w:val="00216E39"/>
    <w:rsid w:val="00217C8E"/>
    <w:rsid w:val="00221F2F"/>
    <w:rsid w:val="002244A0"/>
    <w:rsid w:val="0022489B"/>
    <w:rsid w:val="002260E4"/>
    <w:rsid w:val="00226975"/>
    <w:rsid w:val="0023233F"/>
    <w:rsid w:val="00240208"/>
    <w:rsid w:val="00241FE4"/>
    <w:rsid w:val="00242748"/>
    <w:rsid w:val="00246CDE"/>
    <w:rsid w:val="002473F4"/>
    <w:rsid w:val="00254A21"/>
    <w:rsid w:val="00257C18"/>
    <w:rsid w:val="00262B67"/>
    <w:rsid w:val="00271780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C33"/>
    <w:rsid w:val="002A4899"/>
    <w:rsid w:val="002A6FFB"/>
    <w:rsid w:val="002A7C44"/>
    <w:rsid w:val="002B3086"/>
    <w:rsid w:val="002B5A47"/>
    <w:rsid w:val="002B5E7E"/>
    <w:rsid w:val="002C334B"/>
    <w:rsid w:val="002C3877"/>
    <w:rsid w:val="002D36ED"/>
    <w:rsid w:val="002D4E27"/>
    <w:rsid w:val="002D5EFA"/>
    <w:rsid w:val="002D6F2B"/>
    <w:rsid w:val="002E0B16"/>
    <w:rsid w:val="002E1822"/>
    <w:rsid w:val="002E2B13"/>
    <w:rsid w:val="002F179B"/>
    <w:rsid w:val="002F27FB"/>
    <w:rsid w:val="002F2B0F"/>
    <w:rsid w:val="002F4D63"/>
    <w:rsid w:val="002F63FF"/>
    <w:rsid w:val="00301CCD"/>
    <w:rsid w:val="003026F5"/>
    <w:rsid w:val="00316088"/>
    <w:rsid w:val="003259F2"/>
    <w:rsid w:val="00332799"/>
    <w:rsid w:val="00336578"/>
    <w:rsid w:val="003366A2"/>
    <w:rsid w:val="0033740C"/>
    <w:rsid w:val="00341FEF"/>
    <w:rsid w:val="003536DA"/>
    <w:rsid w:val="00360736"/>
    <w:rsid w:val="00364004"/>
    <w:rsid w:val="00371967"/>
    <w:rsid w:val="00372EF6"/>
    <w:rsid w:val="00376095"/>
    <w:rsid w:val="00381114"/>
    <w:rsid w:val="00384659"/>
    <w:rsid w:val="00385DC4"/>
    <w:rsid w:val="00392214"/>
    <w:rsid w:val="0039309B"/>
    <w:rsid w:val="003972AD"/>
    <w:rsid w:val="003A1CCC"/>
    <w:rsid w:val="003A4C17"/>
    <w:rsid w:val="003B03BD"/>
    <w:rsid w:val="003B1AC0"/>
    <w:rsid w:val="003B3BDE"/>
    <w:rsid w:val="003B4138"/>
    <w:rsid w:val="003B4600"/>
    <w:rsid w:val="003B7232"/>
    <w:rsid w:val="003C0F05"/>
    <w:rsid w:val="003C3D32"/>
    <w:rsid w:val="003C5210"/>
    <w:rsid w:val="003C7ED2"/>
    <w:rsid w:val="003D54DB"/>
    <w:rsid w:val="003E059E"/>
    <w:rsid w:val="003E3618"/>
    <w:rsid w:val="003F15B2"/>
    <w:rsid w:val="003F6A98"/>
    <w:rsid w:val="00403C44"/>
    <w:rsid w:val="00405C2D"/>
    <w:rsid w:val="00406E34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7E80"/>
    <w:rsid w:val="00447EF7"/>
    <w:rsid w:val="00450550"/>
    <w:rsid w:val="004508BC"/>
    <w:rsid w:val="00457F3C"/>
    <w:rsid w:val="004664AE"/>
    <w:rsid w:val="00467283"/>
    <w:rsid w:val="00483EB4"/>
    <w:rsid w:val="0048545D"/>
    <w:rsid w:val="004A3178"/>
    <w:rsid w:val="004A503B"/>
    <w:rsid w:val="004B1641"/>
    <w:rsid w:val="004B2042"/>
    <w:rsid w:val="004B3883"/>
    <w:rsid w:val="004B401C"/>
    <w:rsid w:val="004B7EFB"/>
    <w:rsid w:val="004C5398"/>
    <w:rsid w:val="004D6F90"/>
    <w:rsid w:val="004E1610"/>
    <w:rsid w:val="004E51D9"/>
    <w:rsid w:val="004E7EE2"/>
    <w:rsid w:val="004E7FF1"/>
    <w:rsid w:val="004F06B8"/>
    <w:rsid w:val="004F0D85"/>
    <w:rsid w:val="004F0DDF"/>
    <w:rsid w:val="00505266"/>
    <w:rsid w:val="005066F9"/>
    <w:rsid w:val="005101C4"/>
    <w:rsid w:val="00511602"/>
    <w:rsid w:val="00515F6F"/>
    <w:rsid w:val="00521980"/>
    <w:rsid w:val="00522AFC"/>
    <w:rsid w:val="00532E36"/>
    <w:rsid w:val="00533D81"/>
    <w:rsid w:val="00541BEF"/>
    <w:rsid w:val="00542634"/>
    <w:rsid w:val="00554C97"/>
    <w:rsid w:val="0056091C"/>
    <w:rsid w:val="00565421"/>
    <w:rsid w:val="005679CE"/>
    <w:rsid w:val="00570DB1"/>
    <w:rsid w:val="00575940"/>
    <w:rsid w:val="00581A08"/>
    <w:rsid w:val="00583BF1"/>
    <w:rsid w:val="00583FE7"/>
    <w:rsid w:val="00593314"/>
    <w:rsid w:val="005A255E"/>
    <w:rsid w:val="005A29C4"/>
    <w:rsid w:val="005A2B16"/>
    <w:rsid w:val="005A5FF5"/>
    <w:rsid w:val="005B491B"/>
    <w:rsid w:val="005B5607"/>
    <w:rsid w:val="005B7417"/>
    <w:rsid w:val="005C0062"/>
    <w:rsid w:val="005C2E85"/>
    <w:rsid w:val="005C3CE9"/>
    <w:rsid w:val="005C4292"/>
    <w:rsid w:val="005C63BB"/>
    <w:rsid w:val="005D1683"/>
    <w:rsid w:val="005D5C1B"/>
    <w:rsid w:val="005D5F54"/>
    <w:rsid w:val="005E601C"/>
    <w:rsid w:val="005E6B0A"/>
    <w:rsid w:val="005F0589"/>
    <w:rsid w:val="005F4290"/>
    <w:rsid w:val="0060486F"/>
    <w:rsid w:val="006065E2"/>
    <w:rsid w:val="006075B3"/>
    <w:rsid w:val="006124C0"/>
    <w:rsid w:val="00625297"/>
    <w:rsid w:val="00631D4F"/>
    <w:rsid w:val="00641018"/>
    <w:rsid w:val="0064228C"/>
    <w:rsid w:val="00644E3D"/>
    <w:rsid w:val="00645864"/>
    <w:rsid w:val="00646120"/>
    <w:rsid w:val="00647686"/>
    <w:rsid w:val="0065521F"/>
    <w:rsid w:val="006569D8"/>
    <w:rsid w:val="00660896"/>
    <w:rsid w:val="006629E2"/>
    <w:rsid w:val="00663815"/>
    <w:rsid w:val="006700F3"/>
    <w:rsid w:val="00671941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B055F"/>
    <w:rsid w:val="006B3F04"/>
    <w:rsid w:val="006B5812"/>
    <w:rsid w:val="006C17E8"/>
    <w:rsid w:val="006C47EE"/>
    <w:rsid w:val="006C486F"/>
    <w:rsid w:val="006D1FAA"/>
    <w:rsid w:val="006D22AD"/>
    <w:rsid w:val="006D2341"/>
    <w:rsid w:val="006D3879"/>
    <w:rsid w:val="006D525F"/>
    <w:rsid w:val="006D67A2"/>
    <w:rsid w:val="006E131E"/>
    <w:rsid w:val="006E68C5"/>
    <w:rsid w:val="006F0DAB"/>
    <w:rsid w:val="006F1048"/>
    <w:rsid w:val="006F227B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4B44"/>
    <w:rsid w:val="0071543D"/>
    <w:rsid w:val="00716819"/>
    <w:rsid w:val="007310F4"/>
    <w:rsid w:val="00731850"/>
    <w:rsid w:val="00737DC2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572A"/>
    <w:rsid w:val="007C5941"/>
    <w:rsid w:val="007C6BF7"/>
    <w:rsid w:val="007C6FCB"/>
    <w:rsid w:val="007D0D46"/>
    <w:rsid w:val="007D234D"/>
    <w:rsid w:val="007D2450"/>
    <w:rsid w:val="007D2C23"/>
    <w:rsid w:val="007D4F65"/>
    <w:rsid w:val="007D6F98"/>
    <w:rsid w:val="007D73E9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51C6"/>
    <w:rsid w:val="00826E56"/>
    <w:rsid w:val="008277C3"/>
    <w:rsid w:val="008301F0"/>
    <w:rsid w:val="00830C0D"/>
    <w:rsid w:val="00841C56"/>
    <w:rsid w:val="00844625"/>
    <w:rsid w:val="0084614D"/>
    <w:rsid w:val="00846FF9"/>
    <w:rsid w:val="00852179"/>
    <w:rsid w:val="008542B9"/>
    <w:rsid w:val="008570D0"/>
    <w:rsid w:val="00857D70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95515"/>
    <w:rsid w:val="008A16E1"/>
    <w:rsid w:val="008A2761"/>
    <w:rsid w:val="008A3A8D"/>
    <w:rsid w:val="008A3E19"/>
    <w:rsid w:val="008B277C"/>
    <w:rsid w:val="008B2EF7"/>
    <w:rsid w:val="008B61B7"/>
    <w:rsid w:val="008B7813"/>
    <w:rsid w:val="008C01E4"/>
    <w:rsid w:val="008D2024"/>
    <w:rsid w:val="008D2994"/>
    <w:rsid w:val="008D2BA8"/>
    <w:rsid w:val="008D5F0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3F56"/>
    <w:rsid w:val="0094446D"/>
    <w:rsid w:val="009515EC"/>
    <w:rsid w:val="00955C60"/>
    <w:rsid w:val="009633D6"/>
    <w:rsid w:val="00965D5D"/>
    <w:rsid w:val="00974F13"/>
    <w:rsid w:val="009750E6"/>
    <w:rsid w:val="0097702B"/>
    <w:rsid w:val="00982408"/>
    <w:rsid w:val="00983652"/>
    <w:rsid w:val="00984E8A"/>
    <w:rsid w:val="009952F6"/>
    <w:rsid w:val="009A04A0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D3144"/>
    <w:rsid w:val="009E29AD"/>
    <w:rsid w:val="009E4A72"/>
    <w:rsid w:val="009F0FA2"/>
    <w:rsid w:val="009F5A6D"/>
    <w:rsid w:val="009F5A94"/>
    <w:rsid w:val="009F60FC"/>
    <w:rsid w:val="00A013F6"/>
    <w:rsid w:val="00A01D86"/>
    <w:rsid w:val="00A04B6E"/>
    <w:rsid w:val="00A05F36"/>
    <w:rsid w:val="00A10AAD"/>
    <w:rsid w:val="00A1641B"/>
    <w:rsid w:val="00A1688C"/>
    <w:rsid w:val="00A203C0"/>
    <w:rsid w:val="00A221CC"/>
    <w:rsid w:val="00A22F32"/>
    <w:rsid w:val="00A24148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26C7"/>
    <w:rsid w:val="00A74738"/>
    <w:rsid w:val="00A804EB"/>
    <w:rsid w:val="00A86388"/>
    <w:rsid w:val="00A865F4"/>
    <w:rsid w:val="00A875ED"/>
    <w:rsid w:val="00A92F21"/>
    <w:rsid w:val="00A93961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F07FA"/>
    <w:rsid w:val="00AF3A51"/>
    <w:rsid w:val="00AF6DA2"/>
    <w:rsid w:val="00AF72CB"/>
    <w:rsid w:val="00B01673"/>
    <w:rsid w:val="00B03AA8"/>
    <w:rsid w:val="00B03EDF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07D"/>
    <w:rsid w:val="00B32FE5"/>
    <w:rsid w:val="00B3561F"/>
    <w:rsid w:val="00B36AD6"/>
    <w:rsid w:val="00B36E22"/>
    <w:rsid w:val="00B37709"/>
    <w:rsid w:val="00B43A81"/>
    <w:rsid w:val="00B45077"/>
    <w:rsid w:val="00B474F0"/>
    <w:rsid w:val="00B53033"/>
    <w:rsid w:val="00B534E0"/>
    <w:rsid w:val="00B6102F"/>
    <w:rsid w:val="00B61736"/>
    <w:rsid w:val="00B66CAA"/>
    <w:rsid w:val="00B86A96"/>
    <w:rsid w:val="00B86EF9"/>
    <w:rsid w:val="00B958C4"/>
    <w:rsid w:val="00BA68AB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E27"/>
    <w:rsid w:val="00BE7FB1"/>
    <w:rsid w:val="00BF1A51"/>
    <w:rsid w:val="00BF21C7"/>
    <w:rsid w:val="00C040F1"/>
    <w:rsid w:val="00C05373"/>
    <w:rsid w:val="00C05EA1"/>
    <w:rsid w:val="00C05F64"/>
    <w:rsid w:val="00C10933"/>
    <w:rsid w:val="00C10E3D"/>
    <w:rsid w:val="00C10E85"/>
    <w:rsid w:val="00C12103"/>
    <w:rsid w:val="00C149BA"/>
    <w:rsid w:val="00C15162"/>
    <w:rsid w:val="00C17F9E"/>
    <w:rsid w:val="00C269A1"/>
    <w:rsid w:val="00C3097A"/>
    <w:rsid w:val="00C348DE"/>
    <w:rsid w:val="00C35090"/>
    <w:rsid w:val="00C37A49"/>
    <w:rsid w:val="00C406F4"/>
    <w:rsid w:val="00C545FD"/>
    <w:rsid w:val="00C6306D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A7390"/>
    <w:rsid w:val="00CA7C12"/>
    <w:rsid w:val="00CC036B"/>
    <w:rsid w:val="00CC17C7"/>
    <w:rsid w:val="00CC2AD4"/>
    <w:rsid w:val="00CD3994"/>
    <w:rsid w:val="00CD4B5B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014F"/>
    <w:rsid w:val="00D32441"/>
    <w:rsid w:val="00D33002"/>
    <w:rsid w:val="00D34C21"/>
    <w:rsid w:val="00D35365"/>
    <w:rsid w:val="00D52631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2AAC"/>
    <w:rsid w:val="00D83CE4"/>
    <w:rsid w:val="00D86690"/>
    <w:rsid w:val="00D875EB"/>
    <w:rsid w:val="00D933CC"/>
    <w:rsid w:val="00D965A9"/>
    <w:rsid w:val="00DA41C7"/>
    <w:rsid w:val="00DA5907"/>
    <w:rsid w:val="00DA609F"/>
    <w:rsid w:val="00DB49CB"/>
    <w:rsid w:val="00DB746B"/>
    <w:rsid w:val="00DC06B9"/>
    <w:rsid w:val="00DC254A"/>
    <w:rsid w:val="00DC2D86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1991"/>
    <w:rsid w:val="00DE3C4C"/>
    <w:rsid w:val="00DE3DD7"/>
    <w:rsid w:val="00DE6442"/>
    <w:rsid w:val="00DF0FF1"/>
    <w:rsid w:val="00DF23E1"/>
    <w:rsid w:val="00E01203"/>
    <w:rsid w:val="00E04FDF"/>
    <w:rsid w:val="00E06758"/>
    <w:rsid w:val="00E10876"/>
    <w:rsid w:val="00E10E21"/>
    <w:rsid w:val="00E13B18"/>
    <w:rsid w:val="00E21A1A"/>
    <w:rsid w:val="00E26205"/>
    <w:rsid w:val="00E26538"/>
    <w:rsid w:val="00E31835"/>
    <w:rsid w:val="00E32223"/>
    <w:rsid w:val="00E33DB1"/>
    <w:rsid w:val="00E3447C"/>
    <w:rsid w:val="00E42365"/>
    <w:rsid w:val="00E430A1"/>
    <w:rsid w:val="00E5005A"/>
    <w:rsid w:val="00E50CBB"/>
    <w:rsid w:val="00E55156"/>
    <w:rsid w:val="00E577B7"/>
    <w:rsid w:val="00E6161C"/>
    <w:rsid w:val="00E63628"/>
    <w:rsid w:val="00E64438"/>
    <w:rsid w:val="00E70BE4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975C2"/>
    <w:rsid w:val="00EA019E"/>
    <w:rsid w:val="00EA1BF7"/>
    <w:rsid w:val="00EA338C"/>
    <w:rsid w:val="00EA65B9"/>
    <w:rsid w:val="00EA77A7"/>
    <w:rsid w:val="00EB3B82"/>
    <w:rsid w:val="00EC04E0"/>
    <w:rsid w:val="00EC0ABB"/>
    <w:rsid w:val="00EC1D00"/>
    <w:rsid w:val="00EC2B73"/>
    <w:rsid w:val="00EC54CA"/>
    <w:rsid w:val="00EC7864"/>
    <w:rsid w:val="00ED248B"/>
    <w:rsid w:val="00EE15D8"/>
    <w:rsid w:val="00EE377A"/>
    <w:rsid w:val="00EE38C2"/>
    <w:rsid w:val="00EE4AA9"/>
    <w:rsid w:val="00EE6DB2"/>
    <w:rsid w:val="00EE7677"/>
    <w:rsid w:val="00EE78F5"/>
    <w:rsid w:val="00EF130C"/>
    <w:rsid w:val="00EF202A"/>
    <w:rsid w:val="00EF4918"/>
    <w:rsid w:val="00EF75DF"/>
    <w:rsid w:val="00F00FB4"/>
    <w:rsid w:val="00F03EB1"/>
    <w:rsid w:val="00F04E5A"/>
    <w:rsid w:val="00F11555"/>
    <w:rsid w:val="00F16DAF"/>
    <w:rsid w:val="00F22C75"/>
    <w:rsid w:val="00F25F67"/>
    <w:rsid w:val="00F26DE0"/>
    <w:rsid w:val="00F27CB3"/>
    <w:rsid w:val="00F30CAB"/>
    <w:rsid w:val="00F3299F"/>
    <w:rsid w:val="00F4380B"/>
    <w:rsid w:val="00F45375"/>
    <w:rsid w:val="00F5148C"/>
    <w:rsid w:val="00F52CB4"/>
    <w:rsid w:val="00F53918"/>
    <w:rsid w:val="00F5592D"/>
    <w:rsid w:val="00F604EB"/>
    <w:rsid w:val="00F61181"/>
    <w:rsid w:val="00F6188D"/>
    <w:rsid w:val="00F65473"/>
    <w:rsid w:val="00F65A63"/>
    <w:rsid w:val="00F7168E"/>
    <w:rsid w:val="00F749A2"/>
    <w:rsid w:val="00F807B4"/>
    <w:rsid w:val="00F845C5"/>
    <w:rsid w:val="00F933C3"/>
    <w:rsid w:val="00F95DDB"/>
    <w:rsid w:val="00FA3052"/>
    <w:rsid w:val="00FA59AA"/>
    <w:rsid w:val="00FA6AC4"/>
    <w:rsid w:val="00FA7DEA"/>
    <w:rsid w:val="00FB0C20"/>
    <w:rsid w:val="00FB29ED"/>
    <w:rsid w:val="00FB6C91"/>
    <w:rsid w:val="00FC03B8"/>
    <w:rsid w:val="00FC4927"/>
    <w:rsid w:val="00FC5972"/>
    <w:rsid w:val="00FC61BC"/>
    <w:rsid w:val="00FC6FA7"/>
    <w:rsid w:val="00FD4417"/>
    <w:rsid w:val="00FE251B"/>
    <w:rsid w:val="00FE4B20"/>
    <w:rsid w:val="00FF1F76"/>
    <w:rsid w:val="00FF1F7B"/>
    <w:rsid w:val="00FF2F12"/>
    <w:rsid w:val="00FF3CC1"/>
    <w:rsid w:val="00FF3E84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D1F29"/>
  <w14:defaultImageDpi w14:val="0"/>
  <w15:docId w15:val="{539A462A-EC11-481E-A7F5-594D281E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у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інтервалів Знак"/>
    <w:link w:val="af"/>
    <w:uiPriority w:val="1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E975C2"/>
    <w:rPr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E975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57333-E76D-4D71-924C-262364A1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1532</Words>
  <Characters>9210</Characters>
  <DocSecurity>0</DocSecurity>
  <Lines>400</Lines>
  <Paragraphs>290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2025-03-21T09:23:00Z</cp:lastPrinted>
  <dcterms:created xsi:type="dcterms:W3CDTF">2025-03-21T06:14:00Z</dcterms:created>
  <dcterms:modified xsi:type="dcterms:W3CDTF">2025-03-31T08:03:00Z</dcterms:modified>
</cp:coreProperties>
</file>