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EA3" w:rsidRPr="00852696" w:rsidRDefault="00173509" w:rsidP="00173509">
      <w:pPr>
        <w:pStyle w:val="af2"/>
        <w:rPr>
          <w:color w:val="000000" w:themeColor="text1"/>
        </w:rPr>
      </w:pPr>
      <w:r w:rsidRPr="00852696">
        <w:rPr>
          <w:noProof/>
          <w:color w:val="000000" w:themeColor="text1"/>
          <w:lang w:val="ru-RU"/>
        </w:rPr>
        <w:drawing>
          <wp:anchor distT="0" distB="0" distL="114300" distR="114300" simplePos="0" relativeHeight="251658240"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852696">
        <w:rPr>
          <w:color w:val="000000" w:themeColor="text1"/>
        </w:rPr>
        <w:t xml:space="preserve"> </w:t>
      </w:r>
    </w:p>
    <w:p w:rsidR="00173509" w:rsidRPr="00852696" w:rsidRDefault="00173509" w:rsidP="00173509">
      <w:pPr>
        <w:pStyle w:val="af2"/>
        <w:rPr>
          <w:color w:val="000000" w:themeColor="text1"/>
        </w:rPr>
      </w:pPr>
      <w:r w:rsidRPr="00852696">
        <w:rPr>
          <w:color w:val="000000" w:themeColor="text1"/>
        </w:rPr>
        <w:t>ГЛУХІВСЬКА МІСЬКА РАДА СУМСЬКОЇ ОБЛАСТІ</w:t>
      </w:r>
    </w:p>
    <w:p w:rsidR="00173509" w:rsidRPr="00852696" w:rsidRDefault="00173509" w:rsidP="00173509">
      <w:pPr>
        <w:pStyle w:val="af2"/>
        <w:rPr>
          <w:color w:val="000000" w:themeColor="text1"/>
        </w:rPr>
      </w:pPr>
      <w:r w:rsidRPr="00852696">
        <w:rPr>
          <w:color w:val="000000" w:themeColor="text1"/>
        </w:rPr>
        <w:t>ВОСЬМЕ СКЛИКАННЯ</w:t>
      </w:r>
    </w:p>
    <w:p w:rsidR="00173509" w:rsidRPr="00852696" w:rsidRDefault="00B17E45" w:rsidP="00173509">
      <w:pPr>
        <w:pStyle w:val="af2"/>
        <w:rPr>
          <w:color w:val="000000" w:themeColor="text1"/>
        </w:rPr>
      </w:pPr>
      <w:r w:rsidRPr="00852696">
        <w:rPr>
          <w:color w:val="000000" w:themeColor="text1"/>
        </w:rPr>
        <w:t xml:space="preserve">ДВАДЦЯТЬ </w:t>
      </w:r>
      <w:r w:rsidR="00F33835">
        <w:rPr>
          <w:color w:val="000000" w:themeColor="text1"/>
        </w:rPr>
        <w:t>ДЕВ</w:t>
      </w:r>
      <w:r w:rsidR="00F33835">
        <w:rPr>
          <w:rFonts w:ascii="Calibri" w:hAnsi="Calibri" w:cs="Calibri"/>
          <w:color w:val="000000" w:themeColor="text1"/>
        </w:rPr>
        <w:t>'</w:t>
      </w:r>
      <w:r w:rsidR="00F33835">
        <w:rPr>
          <w:color w:val="000000" w:themeColor="text1"/>
        </w:rPr>
        <w:t>ЯТА</w:t>
      </w:r>
      <w:r w:rsidR="00173509" w:rsidRPr="00852696">
        <w:rPr>
          <w:color w:val="000000" w:themeColor="text1"/>
        </w:rPr>
        <w:t xml:space="preserve"> СЕСІЯ</w:t>
      </w:r>
    </w:p>
    <w:p w:rsidR="00173509" w:rsidRPr="00852696" w:rsidRDefault="00173509" w:rsidP="00173509">
      <w:pPr>
        <w:pStyle w:val="af2"/>
        <w:rPr>
          <w:color w:val="000000" w:themeColor="text1"/>
        </w:rPr>
      </w:pPr>
      <w:r w:rsidRPr="00852696">
        <w:rPr>
          <w:color w:val="000000" w:themeColor="text1"/>
        </w:rPr>
        <w:t>ПЕРШЕ ПЛЕНАРНЕ ЗАСІДАННЯ</w:t>
      </w:r>
    </w:p>
    <w:p w:rsidR="00173509" w:rsidRPr="00852696" w:rsidRDefault="00173509" w:rsidP="00173509">
      <w:pPr>
        <w:pStyle w:val="af2"/>
        <w:spacing w:line="360" w:lineRule="auto"/>
        <w:rPr>
          <w:bCs/>
          <w:color w:val="000000" w:themeColor="text1"/>
          <w:sz w:val="32"/>
        </w:rPr>
      </w:pPr>
      <w:r w:rsidRPr="00852696">
        <w:rPr>
          <w:bCs/>
          <w:color w:val="000000" w:themeColor="text1"/>
          <w:sz w:val="32"/>
        </w:rPr>
        <w:t xml:space="preserve">Р І Ш Е Н </w:t>
      </w:r>
      <w:proofErr w:type="spellStart"/>
      <w:r w:rsidRPr="00852696">
        <w:rPr>
          <w:bCs/>
          <w:color w:val="000000" w:themeColor="text1"/>
          <w:sz w:val="32"/>
        </w:rPr>
        <w:t>Н</w:t>
      </w:r>
      <w:proofErr w:type="spellEnd"/>
      <w:r w:rsidRPr="00852696">
        <w:rPr>
          <w:bCs/>
          <w:color w:val="000000" w:themeColor="text1"/>
          <w:sz w:val="32"/>
        </w:rPr>
        <w:t xml:space="preserve"> Я </w:t>
      </w:r>
    </w:p>
    <w:p w:rsidR="00173509" w:rsidRPr="00852696" w:rsidRDefault="00173509" w:rsidP="00173509">
      <w:pPr>
        <w:rPr>
          <w:color w:val="000000" w:themeColor="text1"/>
          <w:sz w:val="28"/>
          <w:szCs w:val="28"/>
          <w:lang w:val="uk-UA"/>
        </w:rPr>
      </w:pPr>
      <w:r w:rsidRPr="00852696">
        <w:rPr>
          <w:color w:val="000000" w:themeColor="text1"/>
          <w:sz w:val="28"/>
          <w:szCs w:val="28"/>
          <w:lang w:val="uk-UA"/>
        </w:rPr>
        <w:t xml:space="preserve"> </w:t>
      </w:r>
      <w:r w:rsidR="00B27A92">
        <w:rPr>
          <w:color w:val="000000" w:themeColor="text1"/>
          <w:sz w:val="28"/>
          <w:szCs w:val="28"/>
          <w:lang w:val="uk-UA"/>
        </w:rPr>
        <w:t>02.08.2023</w:t>
      </w:r>
      <w:r w:rsidRPr="00852696">
        <w:rPr>
          <w:color w:val="000000" w:themeColor="text1"/>
          <w:sz w:val="28"/>
          <w:szCs w:val="28"/>
          <w:lang w:val="uk-UA"/>
        </w:rPr>
        <w:t xml:space="preserve"> </w:t>
      </w:r>
      <w:r w:rsidRPr="00852696">
        <w:rPr>
          <w:b/>
          <w:color w:val="000000" w:themeColor="text1"/>
          <w:sz w:val="28"/>
          <w:szCs w:val="28"/>
          <w:lang w:val="uk-UA"/>
        </w:rPr>
        <w:t xml:space="preserve">                                   </w:t>
      </w:r>
      <w:r w:rsidRPr="00852696">
        <w:rPr>
          <w:color w:val="000000" w:themeColor="text1"/>
          <w:sz w:val="28"/>
          <w:szCs w:val="28"/>
          <w:lang w:val="uk-UA"/>
        </w:rPr>
        <w:t>м. Глухів</w:t>
      </w:r>
      <w:r w:rsidRPr="00852696">
        <w:rPr>
          <w:b/>
          <w:color w:val="000000" w:themeColor="text1"/>
          <w:sz w:val="28"/>
          <w:szCs w:val="28"/>
          <w:lang w:val="uk-UA"/>
        </w:rPr>
        <w:t xml:space="preserve"> </w:t>
      </w:r>
      <w:r w:rsidRPr="00852696">
        <w:rPr>
          <w:b/>
          <w:color w:val="000000" w:themeColor="text1"/>
          <w:sz w:val="28"/>
          <w:szCs w:val="28"/>
          <w:lang w:val="uk-UA"/>
        </w:rPr>
        <w:tab/>
        <w:t xml:space="preserve">          </w:t>
      </w:r>
      <w:r w:rsidRPr="00852696">
        <w:rPr>
          <w:color w:val="000000" w:themeColor="text1"/>
          <w:sz w:val="28"/>
          <w:szCs w:val="28"/>
          <w:lang w:val="uk-UA"/>
        </w:rPr>
        <w:t xml:space="preserve">               №</w:t>
      </w:r>
      <w:r w:rsidR="00B27A92">
        <w:rPr>
          <w:color w:val="000000" w:themeColor="text1"/>
          <w:sz w:val="28"/>
          <w:szCs w:val="28"/>
          <w:lang w:val="uk-UA"/>
        </w:rPr>
        <w:t xml:space="preserve"> 668</w:t>
      </w:r>
    </w:p>
    <w:p w:rsidR="00173509" w:rsidRPr="00852696" w:rsidRDefault="00173509" w:rsidP="00173509">
      <w:pPr>
        <w:rPr>
          <w:b/>
          <w:color w:val="000000" w:themeColor="text1"/>
          <w:sz w:val="26"/>
          <w:szCs w:val="26"/>
          <w:lang w:val="uk-UA"/>
        </w:rPr>
      </w:pPr>
      <w:r w:rsidRPr="00852696">
        <w:rPr>
          <w:b/>
          <w:color w:val="000000" w:themeColor="text1"/>
          <w:sz w:val="26"/>
          <w:szCs w:val="26"/>
          <w:lang w:val="uk-UA"/>
        </w:rPr>
        <w:t xml:space="preserve"> </w:t>
      </w:r>
    </w:p>
    <w:p w:rsidR="00173509" w:rsidRPr="00852696" w:rsidRDefault="00173509" w:rsidP="00173509">
      <w:pPr>
        <w:rPr>
          <w:b/>
          <w:color w:val="000000" w:themeColor="text1"/>
          <w:sz w:val="26"/>
          <w:szCs w:val="26"/>
          <w:lang w:val="uk-UA"/>
        </w:rPr>
      </w:pPr>
    </w:p>
    <w:p w:rsidR="00173509" w:rsidRPr="00852696" w:rsidRDefault="00F604EB" w:rsidP="00F604EB">
      <w:pPr>
        <w:shd w:val="clear" w:color="auto" w:fill="FFFFFF"/>
        <w:tabs>
          <w:tab w:val="left" w:pos="709"/>
        </w:tabs>
        <w:spacing w:line="276" w:lineRule="auto"/>
        <w:jc w:val="both"/>
        <w:rPr>
          <w:b/>
          <w:bCs/>
          <w:color w:val="000000" w:themeColor="text1"/>
          <w:sz w:val="28"/>
          <w:szCs w:val="28"/>
          <w:lang w:val="uk-UA"/>
        </w:rPr>
      </w:pPr>
      <w:r w:rsidRPr="00852696">
        <w:rPr>
          <w:b/>
          <w:bCs/>
          <w:color w:val="000000" w:themeColor="text1"/>
          <w:sz w:val="28"/>
          <w:szCs w:val="28"/>
          <w:lang w:val="uk-UA"/>
        </w:rPr>
        <w:t xml:space="preserve">Про звіт про роботу старости </w:t>
      </w:r>
      <w:proofErr w:type="spellStart"/>
      <w:r w:rsidR="00F33835">
        <w:rPr>
          <w:b/>
          <w:bCs/>
          <w:color w:val="000000" w:themeColor="text1"/>
          <w:sz w:val="28"/>
          <w:szCs w:val="28"/>
          <w:lang w:val="uk-UA"/>
        </w:rPr>
        <w:t>Перемозького</w:t>
      </w:r>
      <w:proofErr w:type="spellEnd"/>
      <w:r w:rsidR="003D02C8" w:rsidRPr="00852696">
        <w:rPr>
          <w:b/>
          <w:bCs/>
          <w:color w:val="000000" w:themeColor="text1"/>
          <w:sz w:val="28"/>
          <w:szCs w:val="28"/>
          <w:lang w:val="uk-UA"/>
        </w:rPr>
        <w:t xml:space="preserve"> </w:t>
      </w:r>
      <w:proofErr w:type="spellStart"/>
      <w:r w:rsidRPr="00852696">
        <w:rPr>
          <w:b/>
          <w:bCs/>
          <w:color w:val="000000" w:themeColor="text1"/>
          <w:sz w:val="28"/>
          <w:szCs w:val="28"/>
          <w:lang w:val="uk-UA"/>
        </w:rPr>
        <w:t>старостинського</w:t>
      </w:r>
      <w:proofErr w:type="spellEnd"/>
      <w:r w:rsidRPr="00852696">
        <w:rPr>
          <w:b/>
          <w:bCs/>
          <w:color w:val="000000" w:themeColor="text1"/>
          <w:sz w:val="28"/>
          <w:szCs w:val="28"/>
          <w:lang w:val="uk-UA"/>
        </w:rPr>
        <w:t xml:space="preserve"> округу Глухівської міської ради за 2022 рік</w:t>
      </w:r>
    </w:p>
    <w:p w:rsidR="00F604EB" w:rsidRPr="005A4CA5" w:rsidRDefault="00F604EB" w:rsidP="00F604EB">
      <w:pPr>
        <w:shd w:val="clear" w:color="auto" w:fill="FFFFFF"/>
        <w:tabs>
          <w:tab w:val="left" w:pos="709"/>
        </w:tabs>
        <w:spacing w:line="276" w:lineRule="auto"/>
        <w:jc w:val="both"/>
        <w:rPr>
          <w:b/>
          <w:color w:val="000000" w:themeColor="text1"/>
        </w:rPr>
      </w:pPr>
    </w:p>
    <w:p w:rsidR="000A57A8" w:rsidRPr="00852696" w:rsidRDefault="00173509" w:rsidP="000A57A8">
      <w:pPr>
        <w:jc w:val="both"/>
        <w:rPr>
          <w:color w:val="000000" w:themeColor="text1"/>
          <w:sz w:val="28"/>
          <w:lang w:val="uk-UA"/>
        </w:rPr>
      </w:pPr>
      <w:r w:rsidRPr="00852696">
        <w:rPr>
          <w:color w:val="000000" w:themeColor="text1"/>
          <w:sz w:val="28"/>
          <w:szCs w:val="28"/>
          <w:lang w:val="uk-UA"/>
        </w:rPr>
        <w:tab/>
      </w:r>
      <w:r w:rsidR="000A57A8" w:rsidRPr="00852696">
        <w:rPr>
          <w:color w:val="000000" w:themeColor="text1"/>
          <w:sz w:val="28"/>
          <w:szCs w:val="28"/>
          <w:lang w:val="uk-UA"/>
        </w:rPr>
        <w:t>Відповідно до статті</w:t>
      </w:r>
      <w:r w:rsidR="00EE377A" w:rsidRPr="00852696">
        <w:rPr>
          <w:color w:val="000000" w:themeColor="text1"/>
          <w:sz w:val="28"/>
          <w:szCs w:val="28"/>
          <w:lang w:val="uk-UA"/>
        </w:rPr>
        <w:t xml:space="preserve"> 54</w:t>
      </w:r>
      <w:r w:rsidR="00EE377A" w:rsidRPr="00852696">
        <w:rPr>
          <w:color w:val="000000" w:themeColor="text1"/>
          <w:sz w:val="28"/>
          <w:szCs w:val="28"/>
          <w:vertAlign w:val="superscript"/>
          <w:lang w:val="uk-UA"/>
        </w:rPr>
        <w:t>1</w:t>
      </w:r>
      <w:r w:rsidR="00EE377A" w:rsidRPr="00852696">
        <w:rPr>
          <w:color w:val="000000" w:themeColor="text1"/>
          <w:sz w:val="28"/>
          <w:szCs w:val="28"/>
          <w:lang w:val="uk-UA"/>
        </w:rPr>
        <w:t xml:space="preserve"> Закону України «Про місцеве самоврядування в Україні», П</w:t>
      </w:r>
      <w:r w:rsidR="000A57A8" w:rsidRPr="00852696">
        <w:rPr>
          <w:color w:val="000000" w:themeColor="text1"/>
          <w:sz w:val="28"/>
          <w:szCs w:val="28"/>
          <w:lang w:val="uk-UA"/>
        </w:rPr>
        <w:t>оложення</w:t>
      </w:r>
      <w:r w:rsidR="00EE377A" w:rsidRPr="00852696">
        <w:rPr>
          <w:color w:val="000000" w:themeColor="text1"/>
          <w:sz w:val="28"/>
          <w:szCs w:val="28"/>
          <w:lang w:val="uk-UA"/>
        </w:rPr>
        <w:t xml:space="preserve"> про старосту </w:t>
      </w:r>
      <w:r w:rsidR="007C5941" w:rsidRPr="00852696">
        <w:rPr>
          <w:color w:val="000000" w:themeColor="text1"/>
          <w:sz w:val="28"/>
          <w:szCs w:val="28"/>
          <w:lang w:val="uk-UA"/>
        </w:rPr>
        <w:t>Глухівської міської</w:t>
      </w:r>
      <w:r w:rsidR="00EE377A" w:rsidRPr="00852696">
        <w:rPr>
          <w:color w:val="000000" w:themeColor="text1"/>
          <w:sz w:val="28"/>
          <w:szCs w:val="28"/>
          <w:lang w:val="uk-UA"/>
        </w:rPr>
        <w:t xml:space="preserve"> ради, затверджен</w:t>
      </w:r>
      <w:r w:rsidR="000A57A8" w:rsidRPr="00852696">
        <w:rPr>
          <w:color w:val="000000" w:themeColor="text1"/>
          <w:sz w:val="28"/>
          <w:szCs w:val="28"/>
          <w:lang w:val="uk-UA"/>
        </w:rPr>
        <w:t>ого</w:t>
      </w:r>
      <w:r w:rsidR="00EE377A" w:rsidRPr="00852696">
        <w:rPr>
          <w:color w:val="000000" w:themeColor="text1"/>
          <w:sz w:val="28"/>
          <w:szCs w:val="28"/>
          <w:lang w:val="uk-UA"/>
        </w:rPr>
        <w:t xml:space="preserve"> рішенням </w:t>
      </w:r>
      <w:r w:rsidR="007C5941" w:rsidRPr="00852696">
        <w:rPr>
          <w:color w:val="000000" w:themeColor="text1"/>
          <w:sz w:val="28"/>
          <w:lang w:val="uk-UA"/>
        </w:rPr>
        <w:t>Глухівської міської ради від 27.01</w:t>
      </w:r>
      <w:r w:rsidR="00EE377A" w:rsidRPr="00852696">
        <w:rPr>
          <w:color w:val="000000" w:themeColor="text1"/>
          <w:sz w:val="28"/>
          <w:lang w:val="uk-UA"/>
        </w:rPr>
        <w:t>.202</w:t>
      </w:r>
      <w:r w:rsidR="007C5941" w:rsidRPr="00852696">
        <w:rPr>
          <w:color w:val="000000" w:themeColor="text1"/>
          <w:sz w:val="28"/>
          <w:lang w:val="uk-UA"/>
        </w:rPr>
        <w:t>1</w:t>
      </w:r>
      <w:r w:rsidR="00EE377A" w:rsidRPr="00852696">
        <w:rPr>
          <w:color w:val="000000" w:themeColor="text1"/>
          <w:sz w:val="28"/>
          <w:lang w:val="uk-UA"/>
        </w:rPr>
        <w:t xml:space="preserve"> № </w:t>
      </w:r>
      <w:r w:rsidR="007C5941" w:rsidRPr="00852696">
        <w:rPr>
          <w:color w:val="000000" w:themeColor="text1"/>
          <w:sz w:val="28"/>
          <w:lang w:val="uk-UA"/>
        </w:rPr>
        <w:t>101</w:t>
      </w:r>
      <w:r w:rsidR="000A57A8" w:rsidRPr="00852696">
        <w:rPr>
          <w:color w:val="000000" w:themeColor="text1"/>
          <w:sz w:val="28"/>
          <w:lang w:val="uk-UA"/>
        </w:rPr>
        <w:t xml:space="preserve"> «Про затвердження Положення про старосту Глухівської міської ради», плану роботи Глухівської міської ради в</w:t>
      </w:r>
      <w:r w:rsidR="000A760F" w:rsidRPr="00852696">
        <w:rPr>
          <w:color w:val="000000" w:themeColor="text1"/>
          <w:sz w:val="28"/>
          <w:lang w:val="uk-UA"/>
        </w:rPr>
        <w:t>осьмого скликання на 2023 рік</w:t>
      </w:r>
      <w:r w:rsidR="003D02C8" w:rsidRPr="00852696">
        <w:rPr>
          <w:color w:val="000000" w:themeColor="text1"/>
          <w:sz w:val="28"/>
          <w:lang w:val="uk-UA"/>
        </w:rPr>
        <w:t>,</w:t>
      </w:r>
      <w:r w:rsidR="000A760F" w:rsidRPr="00852696">
        <w:rPr>
          <w:color w:val="000000" w:themeColor="text1"/>
          <w:sz w:val="28"/>
          <w:lang w:val="uk-UA"/>
        </w:rPr>
        <w:t xml:space="preserve"> керуючись статтею 25, частиною першою статті 59 Закону України «Про місцеве самоврядування в Україні»,  </w:t>
      </w:r>
      <w:r w:rsidR="000A760F" w:rsidRPr="00852696">
        <w:rPr>
          <w:b/>
          <w:color w:val="000000" w:themeColor="text1"/>
          <w:sz w:val="28"/>
          <w:szCs w:val="28"/>
          <w:lang w:val="uk-UA"/>
        </w:rPr>
        <w:t>міська  рада ВИРІШИЛА:</w:t>
      </w:r>
      <w:r w:rsidR="000A57A8" w:rsidRPr="00852696">
        <w:rPr>
          <w:color w:val="000000" w:themeColor="text1"/>
          <w:sz w:val="28"/>
          <w:lang w:val="uk-UA"/>
        </w:rPr>
        <w:t xml:space="preserve">                         </w:t>
      </w:r>
    </w:p>
    <w:p w:rsidR="00C040F1" w:rsidRPr="00852696" w:rsidRDefault="00C040F1" w:rsidP="007C5941">
      <w:pPr>
        <w:ind w:firstLine="720"/>
        <w:jc w:val="both"/>
        <w:rPr>
          <w:color w:val="000000" w:themeColor="text1"/>
          <w:sz w:val="28"/>
          <w:szCs w:val="28"/>
          <w:lang w:val="uk-UA"/>
        </w:rPr>
      </w:pPr>
      <w:r w:rsidRPr="00852696">
        <w:rPr>
          <w:color w:val="000000" w:themeColor="text1"/>
          <w:sz w:val="28"/>
          <w:szCs w:val="28"/>
          <w:lang w:val="uk-UA"/>
        </w:rPr>
        <w:t xml:space="preserve">1. </w:t>
      </w:r>
      <w:r w:rsidR="007D6F98" w:rsidRPr="00852696">
        <w:rPr>
          <w:color w:val="000000" w:themeColor="text1"/>
          <w:sz w:val="28"/>
          <w:szCs w:val="28"/>
          <w:lang w:val="uk-UA"/>
        </w:rPr>
        <w:t>З</w:t>
      </w:r>
      <w:r w:rsidR="00C90941" w:rsidRPr="00852696">
        <w:rPr>
          <w:color w:val="000000" w:themeColor="text1"/>
          <w:sz w:val="28"/>
          <w:szCs w:val="28"/>
          <w:lang w:val="uk-UA"/>
        </w:rPr>
        <w:t>віт</w:t>
      </w:r>
      <w:r w:rsidR="00E858B4" w:rsidRPr="00852696">
        <w:rPr>
          <w:color w:val="000000" w:themeColor="text1"/>
          <w:sz w:val="28"/>
          <w:szCs w:val="28"/>
          <w:lang w:val="uk-UA"/>
        </w:rPr>
        <w:t xml:space="preserve"> </w:t>
      </w:r>
      <w:r w:rsidR="007C5941" w:rsidRPr="00852696">
        <w:rPr>
          <w:color w:val="000000" w:themeColor="text1"/>
          <w:sz w:val="28"/>
          <w:szCs w:val="28"/>
          <w:lang w:val="uk-UA"/>
        </w:rPr>
        <w:t xml:space="preserve">про роботу старости </w:t>
      </w:r>
      <w:proofErr w:type="spellStart"/>
      <w:r w:rsidR="00F33835">
        <w:rPr>
          <w:color w:val="000000" w:themeColor="text1"/>
          <w:sz w:val="28"/>
          <w:szCs w:val="28"/>
          <w:lang w:val="uk-UA"/>
        </w:rPr>
        <w:t>Перемозького</w:t>
      </w:r>
      <w:proofErr w:type="spellEnd"/>
      <w:r w:rsidR="007C5941" w:rsidRPr="00852696">
        <w:rPr>
          <w:color w:val="000000" w:themeColor="text1"/>
          <w:sz w:val="28"/>
          <w:szCs w:val="28"/>
          <w:lang w:val="uk-UA"/>
        </w:rPr>
        <w:t xml:space="preserve"> </w:t>
      </w:r>
      <w:proofErr w:type="spellStart"/>
      <w:r w:rsidR="007C5941" w:rsidRPr="00852696">
        <w:rPr>
          <w:color w:val="000000" w:themeColor="text1"/>
          <w:sz w:val="28"/>
          <w:szCs w:val="28"/>
          <w:lang w:val="uk-UA"/>
        </w:rPr>
        <w:t>старостинського</w:t>
      </w:r>
      <w:proofErr w:type="spellEnd"/>
      <w:r w:rsidR="007C5941" w:rsidRPr="00852696">
        <w:rPr>
          <w:color w:val="000000" w:themeColor="text1"/>
          <w:sz w:val="28"/>
          <w:szCs w:val="28"/>
          <w:lang w:val="uk-UA"/>
        </w:rPr>
        <w:t xml:space="preserve"> округу Глухівської міської ради за 2022 рік </w:t>
      </w:r>
      <w:r w:rsidR="00E858B4" w:rsidRPr="00852696">
        <w:rPr>
          <w:color w:val="000000" w:themeColor="text1"/>
          <w:sz w:val="28"/>
          <w:szCs w:val="28"/>
          <w:lang w:val="uk-UA"/>
        </w:rPr>
        <w:t xml:space="preserve">взяти до відома </w:t>
      </w:r>
      <w:r w:rsidR="000E68E0" w:rsidRPr="00852696">
        <w:rPr>
          <w:color w:val="000000" w:themeColor="text1"/>
          <w:sz w:val="28"/>
          <w:szCs w:val="28"/>
          <w:lang w:val="uk-UA"/>
        </w:rPr>
        <w:t>(додається).</w:t>
      </w:r>
    </w:p>
    <w:p w:rsidR="00C040F1" w:rsidRPr="00852696" w:rsidRDefault="00B45077" w:rsidP="00C040F1">
      <w:pPr>
        <w:ind w:firstLine="720"/>
        <w:jc w:val="both"/>
        <w:rPr>
          <w:color w:val="000000" w:themeColor="text1"/>
          <w:sz w:val="28"/>
          <w:szCs w:val="28"/>
          <w:lang w:val="uk-UA"/>
        </w:rPr>
      </w:pPr>
      <w:r w:rsidRPr="00852696">
        <w:rPr>
          <w:color w:val="000000" w:themeColor="text1"/>
          <w:sz w:val="28"/>
          <w:szCs w:val="28"/>
          <w:lang w:val="uk-UA"/>
        </w:rPr>
        <w:t xml:space="preserve">2. </w:t>
      </w:r>
      <w:r w:rsidR="007D6F98" w:rsidRPr="00852696">
        <w:rPr>
          <w:color w:val="000000" w:themeColor="text1"/>
          <w:sz w:val="28"/>
          <w:szCs w:val="28"/>
          <w:lang w:val="uk-UA"/>
        </w:rPr>
        <w:t xml:space="preserve">Відділу з питань </w:t>
      </w:r>
      <w:r w:rsidR="00924EBF" w:rsidRPr="00852696">
        <w:rPr>
          <w:color w:val="000000" w:themeColor="text1"/>
          <w:sz w:val="28"/>
          <w:szCs w:val="28"/>
          <w:lang w:val="uk-UA"/>
        </w:rPr>
        <w:t>інформаційної та правоохоронної діяльності апарату Глухівської міської</w:t>
      </w:r>
      <w:r w:rsidR="000B204C" w:rsidRPr="00852696">
        <w:rPr>
          <w:color w:val="000000" w:themeColor="text1"/>
          <w:sz w:val="28"/>
          <w:szCs w:val="28"/>
          <w:lang w:val="uk-UA"/>
        </w:rPr>
        <w:t xml:space="preserve"> ради та виконавчого комітету (</w:t>
      </w:r>
      <w:r w:rsidR="00924EBF" w:rsidRPr="00852696">
        <w:rPr>
          <w:color w:val="000000" w:themeColor="text1"/>
          <w:sz w:val="28"/>
          <w:szCs w:val="28"/>
          <w:lang w:val="uk-UA"/>
        </w:rPr>
        <w:t xml:space="preserve">начальник – </w:t>
      </w:r>
      <w:proofErr w:type="spellStart"/>
      <w:r w:rsidR="00924EBF" w:rsidRPr="00852696">
        <w:rPr>
          <w:color w:val="000000" w:themeColor="text1"/>
          <w:sz w:val="28"/>
          <w:szCs w:val="28"/>
          <w:lang w:val="uk-UA"/>
        </w:rPr>
        <w:t>Дєдіщева</w:t>
      </w:r>
      <w:proofErr w:type="spellEnd"/>
      <w:r w:rsidR="00924EBF" w:rsidRPr="00852696">
        <w:rPr>
          <w:color w:val="000000" w:themeColor="text1"/>
          <w:sz w:val="28"/>
          <w:szCs w:val="28"/>
          <w:lang w:val="uk-UA"/>
        </w:rPr>
        <w:t xml:space="preserve"> І.М.) </w:t>
      </w:r>
      <w:r w:rsidR="00E858B4" w:rsidRPr="00852696">
        <w:rPr>
          <w:color w:val="000000" w:themeColor="text1"/>
          <w:sz w:val="28"/>
          <w:szCs w:val="28"/>
          <w:lang w:val="uk-UA"/>
        </w:rPr>
        <w:t xml:space="preserve">оприлюднити </w:t>
      </w:r>
      <w:r w:rsidR="0080790A" w:rsidRPr="00852696">
        <w:rPr>
          <w:color w:val="000000" w:themeColor="text1"/>
          <w:sz w:val="28"/>
          <w:szCs w:val="28"/>
          <w:lang w:val="uk-UA"/>
        </w:rPr>
        <w:t xml:space="preserve">звіт </w:t>
      </w:r>
      <w:r w:rsidR="00EE377A" w:rsidRPr="00852696">
        <w:rPr>
          <w:color w:val="000000" w:themeColor="text1"/>
          <w:sz w:val="28"/>
          <w:szCs w:val="28"/>
          <w:lang w:val="uk-UA"/>
        </w:rPr>
        <w:t>старости</w:t>
      </w:r>
      <w:r w:rsidR="0080790A" w:rsidRPr="00852696">
        <w:rPr>
          <w:color w:val="000000" w:themeColor="text1"/>
          <w:sz w:val="28"/>
          <w:szCs w:val="28"/>
          <w:lang w:val="uk-UA"/>
        </w:rPr>
        <w:t xml:space="preserve"> </w:t>
      </w:r>
      <w:r w:rsidR="00E858B4" w:rsidRPr="00852696">
        <w:rPr>
          <w:color w:val="000000" w:themeColor="text1"/>
          <w:sz w:val="28"/>
          <w:szCs w:val="28"/>
          <w:lang w:val="uk-UA"/>
        </w:rPr>
        <w:t>на офіційному веб</w:t>
      </w:r>
      <w:r w:rsidR="0080790A" w:rsidRPr="00852696">
        <w:rPr>
          <w:color w:val="000000" w:themeColor="text1"/>
          <w:sz w:val="28"/>
          <w:szCs w:val="28"/>
          <w:lang w:val="uk-UA"/>
        </w:rPr>
        <w:t>-сайті Глухівської міської ради.</w:t>
      </w:r>
    </w:p>
    <w:p w:rsidR="000A57A8" w:rsidRPr="00852696" w:rsidRDefault="00E858B4" w:rsidP="000A57A8">
      <w:pPr>
        <w:ind w:firstLine="720"/>
        <w:jc w:val="both"/>
        <w:rPr>
          <w:bCs/>
          <w:color w:val="000000" w:themeColor="text1"/>
          <w:sz w:val="28"/>
          <w:szCs w:val="28"/>
          <w:lang w:val="uk-UA"/>
        </w:rPr>
      </w:pPr>
      <w:r w:rsidRPr="00852696">
        <w:rPr>
          <w:color w:val="000000" w:themeColor="text1"/>
          <w:sz w:val="28"/>
          <w:szCs w:val="28"/>
          <w:lang w:val="uk-UA"/>
        </w:rPr>
        <w:t>3.</w:t>
      </w:r>
      <w:r w:rsidR="008D2994" w:rsidRPr="00852696">
        <w:rPr>
          <w:color w:val="000000" w:themeColor="text1"/>
          <w:lang w:val="uk-UA"/>
        </w:rPr>
        <w:t xml:space="preserve"> </w:t>
      </w:r>
      <w:r w:rsidR="008D2994" w:rsidRPr="00852696">
        <w:rPr>
          <w:color w:val="000000" w:themeColor="text1"/>
          <w:sz w:val="28"/>
          <w:szCs w:val="28"/>
          <w:lang w:val="uk-UA"/>
        </w:rPr>
        <w:t xml:space="preserve">Контроль за виконанням цього рішення покласти на  першого заступника міського  голови з питань діяльності виконавчих органів міської ради Ткаченка О.О. </w:t>
      </w:r>
      <w:r w:rsidR="000A57A8" w:rsidRPr="00852696">
        <w:rPr>
          <w:bCs/>
          <w:color w:val="000000" w:themeColor="text1"/>
          <w:sz w:val="28"/>
          <w:szCs w:val="28"/>
          <w:lang w:val="uk-UA"/>
        </w:rPr>
        <w:t>та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w:t>
      </w:r>
      <w:r w:rsidR="000F405D" w:rsidRPr="00852696">
        <w:rPr>
          <w:bCs/>
          <w:color w:val="000000" w:themeColor="text1"/>
          <w:sz w:val="28"/>
          <w:szCs w:val="28"/>
          <w:lang w:val="uk-UA"/>
        </w:rPr>
        <w:t xml:space="preserve">атської етики (голова комісії </w:t>
      </w:r>
      <w:r w:rsidR="000A57A8" w:rsidRPr="00852696">
        <w:rPr>
          <w:bCs/>
          <w:color w:val="000000" w:themeColor="text1"/>
          <w:sz w:val="28"/>
          <w:szCs w:val="28"/>
          <w:lang w:val="uk-UA"/>
        </w:rPr>
        <w:t xml:space="preserve">Терещенко І.І.).  </w:t>
      </w:r>
    </w:p>
    <w:p w:rsidR="000A57A8" w:rsidRPr="00852696" w:rsidRDefault="000A57A8" w:rsidP="008D2994">
      <w:pPr>
        <w:ind w:firstLine="720"/>
        <w:jc w:val="both"/>
        <w:rPr>
          <w:color w:val="000000" w:themeColor="text1"/>
          <w:sz w:val="28"/>
          <w:szCs w:val="28"/>
          <w:lang w:val="uk-UA"/>
        </w:rPr>
      </w:pPr>
    </w:p>
    <w:p w:rsidR="008D2994" w:rsidRPr="00852696" w:rsidRDefault="008D2994" w:rsidP="008D2994">
      <w:pPr>
        <w:ind w:firstLine="720"/>
        <w:jc w:val="both"/>
        <w:rPr>
          <w:b/>
          <w:color w:val="000000" w:themeColor="text1"/>
          <w:sz w:val="28"/>
          <w:szCs w:val="28"/>
          <w:lang w:val="uk-UA"/>
        </w:rPr>
      </w:pPr>
    </w:p>
    <w:p w:rsidR="000C765A" w:rsidRPr="00852696" w:rsidRDefault="000C765A" w:rsidP="000C765A">
      <w:pPr>
        <w:jc w:val="both"/>
        <w:rPr>
          <w:b/>
          <w:color w:val="000000" w:themeColor="text1"/>
          <w:sz w:val="28"/>
          <w:szCs w:val="28"/>
          <w:lang w:val="uk-UA"/>
        </w:rPr>
      </w:pPr>
      <w:r w:rsidRPr="00852696">
        <w:rPr>
          <w:b/>
          <w:color w:val="000000" w:themeColor="text1"/>
          <w:sz w:val="28"/>
          <w:szCs w:val="28"/>
          <w:lang w:val="uk-UA"/>
        </w:rPr>
        <w:t xml:space="preserve">Міський  голова                                                                 </w:t>
      </w:r>
      <w:r w:rsidR="003D02C8" w:rsidRPr="00852696">
        <w:rPr>
          <w:b/>
          <w:color w:val="000000" w:themeColor="text1"/>
          <w:sz w:val="28"/>
          <w:szCs w:val="28"/>
          <w:lang w:val="uk-UA"/>
        </w:rPr>
        <w:t xml:space="preserve">        </w:t>
      </w:r>
      <w:r w:rsidRPr="00852696">
        <w:rPr>
          <w:b/>
          <w:color w:val="000000" w:themeColor="text1"/>
          <w:sz w:val="28"/>
          <w:szCs w:val="28"/>
          <w:lang w:val="uk-UA"/>
        </w:rPr>
        <w:t>Надія ВАЙЛО</w:t>
      </w:r>
    </w:p>
    <w:p w:rsidR="001A6700" w:rsidRPr="00852696" w:rsidRDefault="001A6700">
      <w:pPr>
        <w:widowControl/>
        <w:autoSpaceDE/>
        <w:autoSpaceDN/>
        <w:adjustRightInd/>
        <w:spacing w:after="200" w:line="276" w:lineRule="auto"/>
        <w:rPr>
          <w:b/>
          <w:color w:val="000000" w:themeColor="text1"/>
          <w:sz w:val="28"/>
          <w:szCs w:val="28"/>
          <w:lang w:val="uk-UA"/>
        </w:rPr>
      </w:pPr>
      <w:r w:rsidRPr="00852696">
        <w:rPr>
          <w:b/>
          <w:color w:val="000000" w:themeColor="text1"/>
          <w:sz w:val="28"/>
          <w:szCs w:val="28"/>
          <w:lang w:val="uk-UA"/>
        </w:rPr>
        <w:br w:type="page"/>
      </w:r>
    </w:p>
    <w:p w:rsidR="00116FA1" w:rsidRDefault="00116FA1" w:rsidP="00116FA1">
      <w:pPr>
        <w:widowControl/>
        <w:autoSpaceDE/>
        <w:autoSpaceDN/>
        <w:adjustRightInd/>
        <w:rPr>
          <w:color w:val="000000" w:themeColor="text1"/>
          <w:sz w:val="28"/>
          <w:szCs w:val="28"/>
          <w:lang w:val="uk-UA"/>
        </w:rPr>
        <w:sectPr w:rsidR="00116FA1" w:rsidSect="00116FA1">
          <w:type w:val="continuous"/>
          <w:pgSz w:w="11907" w:h="16839"/>
          <w:pgMar w:top="1134" w:right="567" w:bottom="1134" w:left="1701" w:header="709" w:footer="709" w:gutter="0"/>
          <w:cols w:space="720"/>
        </w:sectPr>
      </w:pPr>
    </w:p>
    <w:p w:rsidR="00116FA1" w:rsidRDefault="00116FA1" w:rsidP="00116FA1">
      <w:pPr>
        <w:ind w:firstLine="6237"/>
        <w:jc w:val="both"/>
        <w:rPr>
          <w:color w:val="000000" w:themeColor="text1"/>
          <w:sz w:val="28"/>
          <w:szCs w:val="28"/>
          <w:lang w:val="uk-UA"/>
        </w:rPr>
      </w:pPr>
      <w:r>
        <w:rPr>
          <w:color w:val="000000" w:themeColor="text1"/>
          <w:sz w:val="28"/>
          <w:szCs w:val="28"/>
          <w:lang w:val="uk-UA"/>
        </w:rPr>
        <w:lastRenderedPageBreak/>
        <w:t>Додаток</w:t>
      </w:r>
    </w:p>
    <w:p w:rsidR="00116FA1" w:rsidRDefault="00116FA1" w:rsidP="00116FA1">
      <w:pPr>
        <w:ind w:firstLine="6237"/>
        <w:jc w:val="both"/>
        <w:rPr>
          <w:color w:val="000000" w:themeColor="text1"/>
          <w:sz w:val="28"/>
          <w:szCs w:val="28"/>
          <w:lang w:val="uk-UA"/>
        </w:rPr>
      </w:pPr>
      <w:r>
        <w:rPr>
          <w:color w:val="000000" w:themeColor="text1"/>
          <w:sz w:val="28"/>
          <w:szCs w:val="28"/>
          <w:lang w:val="uk-UA"/>
        </w:rPr>
        <w:t>до рішення міської ради</w:t>
      </w:r>
    </w:p>
    <w:p w:rsidR="00116FA1" w:rsidRDefault="00B27A92" w:rsidP="00116FA1">
      <w:pPr>
        <w:ind w:firstLine="6237"/>
        <w:jc w:val="both"/>
        <w:rPr>
          <w:b/>
          <w:color w:val="000000" w:themeColor="text1"/>
          <w:sz w:val="28"/>
          <w:szCs w:val="28"/>
          <w:lang w:val="uk-UA"/>
        </w:rPr>
      </w:pPr>
      <w:r>
        <w:rPr>
          <w:color w:val="000000" w:themeColor="text1"/>
          <w:sz w:val="28"/>
          <w:szCs w:val="28"/>
          <w:lang w:val="uk-UA"/>
        </w:rPr>
        <w:t>02.08.2023</w:t>
      </w:r>
      <w:bookmarkStart w:id="0" w:name="_GoBack"/>
      <w:bookmarkEnd w:id="0"/>
      <w:r w:rsidR="00116FA1">
        <w:rPr>
          <w:color w:val="000000" w:themeColor="text1"/>
          <w:sz w:val="28"/>
          <w:szCs w:val="28"/>
          <w:lang w:val="uk-UA"/>
        </w:rPr>
        <w:t xml:space="preserve">   №</w:t>
      </w:r>
      <w:r>
        <w:rPr>
          <w:color w:val="000000" w:themeColor="text1"/>
          <w:sz w:val="28"/>
          <w:szCs w:val="28"/>
          <w:lang w:val="uk-UA"/>
        </w:rPr>
        <w:t xml:space="preserve"> 668</w:t>
      </w:r>
    </w:p>
    <w:p w:rsidR="00116FA1" w:rsidRDefault="00116FA1" w:rsidP="00116FA1">
      <w:pPr>
        <w:jc w:val="both"/>
        <w:rPr>
          <w:b/>
          <w:color w:val="000000" w:themeColor="text1"/>
          <w:sz w:val="28"/>
          <w:szCs w:val="28"/>
          <w:lang w:val="uk-UA"/>
        </w:rPr>
      </w:pPr>
    </w:p>
    <w:p w:rsidR="00116FA1" w:rsidRDefault="00116FA1" w:rsidP="00116FA1">
      <w:pPr>
        <w:jc w:val="center"/>
        <w:rPr>
          <w:b/>
          <w:color w:val="000000" w:themeColor="text1"/>
          <w:sz w:val="28"/>
          <w:szCs w:val="28"/>
          <w:lang w:val="uk-UA"/>
        </w:rPr>
      </w:pPr>
      <w:r>
        <w:rPr>
          <w:b/>
          <w:color w:val="000000" w:themeColor="text1"/>
          <w:sz w:val="28"/>
          <w:szCs w:val="28"/>
          <w:lang w:val="uk-UA"/>
        </w:rPr>
        <w:t xml:space="preserve">Звіт про роботу старости </w:t>
      </w:r>
      <w:proofErr w:type="spellStart"/>
      <w:r>
        <w:rPr>
          <w:b/>
          <w:color w:val="000000" w:themeColor="text1"/>
          <w:sz w:val="28"/>
          <w:szCs w:val="28"/>
          <w:lang w:val="uk-UA"/>
        </w:rPr>
        <w:t>Перемозького</w:t>
      </w:r>
      <w:proofErr w:type="spellEnd"/>
    </w:p>
    <w:p w:rsidR="00116FA1" w:rsidRDefault="00116FA1" w:rsidP="00116FA1">
      <w:pPr>
        <w:jc w:val="center"/>
        <w:rPr>
          <w:b/>
          <w:color w:val="000000" w:themeColor="text1"/>
          <w:sz w:val="28"/>
          <w:szCs w:val="28"/>
          <w:lang w:val="uk-UA"/>
        </w:rPr>
      </w:pPr>
      <w:proofErr w:type="spellStart"/>
      <w:r>
        <w:rPr>
          <w:b/>
          <w:color w:val="000000" w:themeColor="text1"/>
          <w:sz w:val="28"/>
          <w:szCs w:val="28"/>
          <w:lang w:val="uk-UA"/>
        </w:rPr>
        <w:t>старостинського</w:t>
      </w:r>
      <w:proofErr w:type="spellEnd"/>
      <w:r>
        <w:rPr>
          <w:b/>
          <w:color w:val="000000" w:themeColor="text1"/>
          <w:sz w:val="28"/>
          <w:szCs w:val="28"/>
          <w:lang w:val="uk-UA"/>
        </w:rPr>
        <w:t xml:space="preserve"> округу Глухівської міської ради за 2022 рік</w:t>
      </w:r>
    </w:p>
    <w:p w:rsidR="00116FA1" w:rsidRDefault="00116FA1" w:rsidP="00116FA1">
      <w:pPr>
        <w:jc w:val="center"/>
        <w:rPr>
          <w:b/>
          <w:color w:val="000000" w:themeColor="text1"/>
          <w:sz w:val="28"/>
          <w:szCs w:val="28"/>
          <w:lang w:val="uk-UA"/>
        </w:rPr>
      </w:pPr>
    </w:p>
    <w:p w:rsidR="00116FA1" w:rsidRDefault="00116FA1" w:rsidP="00116FA1">
      <w:pPr>
        <w:ind w:firstLine="720"/>
        <w:jc w:val="both"/>
        <w:rPr>
          <w:color w:val="000000" w:themeColor="text1"/>
          <w:sz w:val="28"/>
          <w:lang w:val="uk-UA"/>
        </w:rPr>
      </w:pPr>
      <w:r>
        <w:rPr>
          <w:color w:val="000000" w:themeColor="text1"/>
          <w:sz w:val="28"/>
          <w:lang w:val="uk-UA"/>
        </w:rPr>
        <w:t xml:space="preserve">Відповідно до статті </w:t>
      </w:r>
      <w:r>
        <w:rPr>
          <w:color w:val="000000" w:themeColor="text1"/>
          <w:sz w:val="28"/>
          <w:szCs w:val="28"/>
          <w:lang w:val="uk-UA"/>
        </w:rPr>
        <w:t>54</w:t>
      </w:r>
      <w:r>
        <w:rPr>
          <w:color w:val="000000" w:themeColor="text1"/>
          <w:sz w:val="28"/>
          <w:szCs w:val="28"/>
          <w:vertAlign w:val="superscript"/>
          <w:lang w:val="uk-UA"/>
        </w:rPr>
        <w:t>1</w:t>
      </w:r>
      <w:r>
        <w:rPr>
          <w:color w:val="000000" w:themeColor="text1"/>
          <w:sz w:val="28"/>
          <w:szCs w:val="28"/>
          <w:lang w:val="uk-UA"/>
        </w:rPr>
        <w:t xml:space="preserve"> Закону </w:t>
      </w:r>
      <w:r>
        <w:rPr>
          <w:color w:val="000000" w:themeColor="text1"/>
          <w:sz w:val="28"/>
          <w:lang w:val="uk-UA"/>
        </w:rPr>
        <w:t>України «Про місцеве самоврядування в Україні», пункту 6 розділу 2 Положення про старосту Глухівської міської ради, староста не рідше одного разу на рік звітує про свою роботу перед Глухівською міською радою.</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Я, </w:t>
      </w:r>
      <w:proofErr w:type="spellStart"/>
      <w:r>
        <w:rPr>
          <w:rFonts w:ascii="Times New Roman" w:hAnsi="Times New Roman" w:cs="Times New Roman"/>
          <w:color w:val="000000" w:themeColor="text1"/>
          <w:sz w:val="28"/>
          <w:szCs w:val="28"/>
          <w:lang w:val="uk-UA"/>
        </w:rPr>
        <w:t>Полятикін</w:t>
      </w:r>
      <w:proofErr w:type="spellEnd"/>
      <w:r>
        <w:rPr>
          <w:rFonts w:ascii="Times New Roman" w:hAnsi="Times New Roman" w:cs="Times New Roman"/>
          <w:color w:val="000000" w:themeColor="text1"/>
          <w:sz w:val="28"/>
          <w:szCs w:val="28"/>
          <w:lang w:val="uk-UA"/>
        </w:rPr>
        <w:t xml:space="preserve"> Олександр  Вікторович, староста </w:t>
      </w:r>
      <w:proofErr w:type="spellStart"/>
      <w:r>
        <w:rPr>
          <w:rFonts w:ascii="Times New Roman" w:hAnsi="Times New Roman" w:cs="Times New Roman"/>
          <w:color w:val="000000" w:themeColor="text1"/>
          <w:sz w:val="28"/>
          <w:szCs w:val="28"/>
          <w:lang w:val="uk-UA"/>
        </w:rPr>
        <w:t>Перемозького</w:t>
      </w:r>
      <w:proofErr w:type="spellEnd"/>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старостинського</w:t>
      </w:r>
      <w:proofErr w:type="spellEnd"/>
      <w:r>
        <w:rPr>
          <w:rFonts w:ascii="Times New Roman" w:hAnsi="Times New Roman" w:cs="Times New Roman"/>
          <w:color w:val="000000" w:themeColor="text1"/>
          <w:sz w:val="28"/>
          <w:szCs w:val="28"/>
          <w:lang w:val="uk-UA"/>
        </w:rPr>
        <w:t xml:space="preserve"> округу Глухівської міської ради в своїй роботі керуюсь Конституцією України, Законом України «Про місцеве самоврядування в Україні», Положенням про старосту Глухівської міської ради та іншими нормативно-правовими актами.</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Виконую доручення Глухівської міської ради та  її виконавчого комітету, міського голови, здійснюю надання інформації та виконую інші обов'язки, визначені законодавством України в межах своїх повноважень.</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Я є членом виконавчого комітету Глухівської міської ради, де представляю інтереси жителів свого </w:t>
      </w:r>
      <w:proofErr w:type="spellStart"/>
      <w:r>
        <w:rPr>
          <w:rFonts w:ascii="Times New Roman" w:hAnsi="Times New Roman" w:cs="Times New Roman"/>
          <w:color w:val="000000" w:themeColor="text1"/>
          <w:sz w:val="28"/>
          <w:szCs w:val="28"/>
          <w:lang w:val="uk-UA"/>
        </w:rPr>
        <w:t>старостинського</w:t>
      </w:r>
      <w:proofErr w:type="spellEnd"/>
      <w:r>
        <w:rPr>
          <w:rFonts w:ascii="Times New Roman" w:hAnsi="Times New Roman" w:cs="Times New Roman"/>
          <w:color w:val="000000" w:themeColor="text1"/>
          <w:sz w:val="28"/>
          <w:szCs w:val="28"/>
          <w:lang w:val="uk-UA"/>
        </w:rPr>
        <w:t xml:space="preserve"> округу. </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Рік моєї роботи на посаді старости пройшов у тісній співпраці з Глухівською міською радою, населенням </w:t>
      </w:r>
      <w:proofErr w:type="spellStart"/>
      <w:r>
        <w:rPr>
          <w:rFonts w:ascii="Times New Roman" w:hAnsi="Times New Roman" w:cs="Times New Roman"/>
          <w:color w:val="000000" w:themeColor="text1"/>
          <w:sz w:val="28"/>
          <w:szCs w:val="28"/>
          <w:lang w:val="uk-UA"/>
        </w:rPr>
        <w:t>старостинського</w:t>
      </w:r>
      <w:proofErr w:type="spellEnd"/>
      <w:r>
        <w:rPr>
          <w:rFonts w:ascii="Times New Roman" w:hAnsi="Times New Roman" w:cs="Times New Roman"/>
          <w:color w:val="000000" w:themeColor="text1"/>
          <w:sz w:val="28"/>
          <w:szCs w:val="28"/>
          <w:lang w:val="uk-UA"/>
        </w:rPr>
        <w:t xml:space="preserve"> округу, керівниками підприємств та установ.</w:t>
      </w:r>
    </w:p>
    <w:p w:rsidR="004A242D" w:rsidRDefault="00116FA1" w:rsidP="004A242D">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До складу </w:t>
      </w:r>
      <w:proofErr w:type="spellStart"/>
      <w:r>
        <w:rPr>
          <w:rFonts w:ascii="Times New Roman" w:hAnsi="Times New Roman" w:cs="Times New Roman"/>
          <w:color w:val="000000" w:themeColor="text1"/>
          <w:sz w:val="28"/>
          <w:szCs w:val="28"/>
          <w:lang w:val="uk-UA"/>
        </w:rPr>
        <w:t>Перемозького</w:t>
      </w:r>
      <w:proofErr w:type="spellEnd"/>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старостинського</w:t>
      </w:r>
      <w:proofErr w:type="spellEnd"/>
      <w:r>
        <w:rPr>
          <w:rFonts w:ascii="Times New Roman" w:hAnsi="Times New Roman" w:cs="Times New Roman"/>
          <w:color w:val="000000" w:themeColor="text1"/>
          <w:sz w:val="28"/>
          <w:szCs w:val="28"/>
          <w:lang w:val="uk-UA"/>
        </w:rPr>
        <w:t xml:space="preserve"> округу Глухівської міської ради входить село Перемога.</w:t>
      </w:r>
    </w:p>
    <w:p w:rsidR="00116FA1" w:rsidRDefault="004A242D" w:rsidP="004A242D">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w:t>
      </w:r>
      <w:r w:rsidR="00116FA1">
        <w:rPr>
          <w:rFonts w:ascii="Times New Roman" w:hAnsi="Times New Roman" w:cs="Times New Roman"/>
          <w:color w:val="000000" w:themeColor="text1"/>
          <w:sz w:val="28"/>
          <w:szCs w:val="28"/>
          <w:lang w:val="uk-UA"/>
        </w:rPr>
        <w:t>сього зареєстровано 904 особи, з них дітей до 18 років – 83 особи, пенсіонерів – 235 осіб,  працездатне населення – 540 осіб. Станом на 01.01.2023 фактично проживає  863 особи.</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За  2022 рік  народилось 2 дитини, померло 19 осіб.</w:t>
      </w:r>
    </w:p>
    <w:p w:rsidR="00116FA1" w:rsidRDefault="00116FA1" w:rsidP="00116FA1">
      <w:pPr>
        <w:pStyle w:val="af"/>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Загальна площа земель всіх категорій – 3518,1 га. В межах населеного пункту – 293,6 га. </w:t>
      </w:r>
    </w:p>
    <w:p w:rsidR="00116FA1" w:rsidRDefault="00116FA1" w:rsidP="00116FA1">
      <w:pPr>
        <w:pStyle w:val="af"/>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Земельні паї громадян в </w:t>
      </w:r>
      <w:proofErr w:type="spellStart"/>
      <w:r>
        <w:rPr>
          <w:rFonts w:ascii="Times New Roman" w:hAnsi="Times New Roman" w:cs="Times New Roman"/>
          <w:sz w:val="28"/>
          <w:szCs w:val="28"/>
          <w:lang w:val="uk-UA"/>
        </w:rPr>
        <w:t>аренді</w:t>
      </w:r>
      <w:proofErr w:type="spellEnd"/>
      <w:r>
        <w:rPr>
          <w:rFonts w:ascii="Times New Roman" w:hAnsi="Times New Roman" w:cs="Times New Roman"/>
          <w:sz w:val="28"/>
          <w:szCs w:val="28"/>
          <w:lang w:val="uk-UA"/>
        </w:rPr>
        <w:t xml:space="preserve"> ТОВ «</w:t>
      </w:r>
      <w:proofErr w:type="spellStart"/>
      <w:r>
        <w:rPr>
          <w:rFonts w:ascii="Times New Roman" w:hAnsi="Times New Roman" w:cs="Times New Roman"/>
          <w:sz w:val="28"/>
          <w:szCs w:val="28"/>
          <w:lang w:val="uk-UA"/>
        </w:rPr>
        <w:t>Еліфібр</w:t>
      </w:r>
      <w:proofErr w:type="spellEnd"/>
      <w:r>
        <w:rPr>
          <w:rFonts w:ascii="Times New Roman" w:hAnsi="Times New Roman" w:cs="Times New Roman"/>
          <w:sz w:val="28"/>
          <w:szCs w:val="28"/>
          <w:lang w:val="uk-UA"/>
        </w:rPr>
        <w:t xml:space="preserve">», ФОП </w:t>
      </w:r>
      <w:proofErr w:type="spellStart"/>
      <w:r>
        <w:rPr>
          <w:rFonts w:ascii="Times New Roman" w:hAnsi="Times New Roman" w:cs="Times New Roman"/>
          <w:sz w:val="28"/>
          <w:szCs w:val="28"/>
          <w:lang w:val="uk-UA"/>
        </w:rPr>
        <w:t>Скопенко</w:t>
      </w:r>
      <w:proofErr w:type="spellEnd"/>
      <w:r>
        <w:rPr>
          <w:rFonts w:ascii="Times New Roman" w:hAnsi="Times New Roman" w:cs="Times New Roman"/>
          <w:sz w:val="28"/>
          <w:szCs w:val="28"/>
          <w:lang w:val="uk-UA"/>
        </w:rPr>
        <w:t xml:space="preserve"> В.В., ФГ «Кристал – Перемога». Землі комунальної власності (130 га) знаходяться в оренді ТОВ «</w:t>
      </w:r>
      <w:proofErr w:type="spellStart"/>
      <w:r>
        <w:rPr>
          <w:rFonts w:ascii="Times New Roman" w:hAnsi="Times New Roman" w:cs="Times New Roman"/>
          <w:sz w:val="28"/>
          <w:szCs w:val="28"/>
          <w:lang w:val="uk-UA"/>
        </w:rPr>
        <w:t>Еліфібр</w:t>
      </w:r>
      <w:proofErr w:type="spellEnd"/>
      <w:r>
        <w:rPr>
          <w:rFonts w:ascii="Times New Roman" w:hAnsi="Times New Roman" w:cs="Times New Roman"/>
          <w:sz w:val="28"/>
          <w:szCs w:val="28"/>
          <w:lang w:val="uk-UA"/>
        </w:rPr>
        <w:t>», ТОВ «Добробут – 12», ФГ «Кристал – Перемога», ТОВ «Велес 2017», ТОВ «</w:t>
      </w:r>
      <w:proofErr w:type="spellStart"/>
      <w:r>
        <w:rPr>
          <w:rFonts w:ascii="Times New Roman" w:hAnsi="Times New Roman" w:cs="Times New Roman"/>
          <w:sz w:val="28"/>
          <w:szCs w:val="28"/>
          <w:lang w:val="uk-UA"/>
        </w:rPr>
        <w:t>Есмань</w:t>
      </w:r>
      <w:proofErr w:type="spellEnd"/>
      <w:r>
        <w:rPr>
          <w:rFonts w:ascii="Times New Roman" w:hAnsi="Times New Roman" w:cs="Times New Roman"/>
          <w:sz w:val="28"/>
          <w:szCs w:val="28"/>
          <w:lang w:val="uk-UA"/>
        </w:rPr>
        <w:t xml:space="preserve"> Агро».</w:t>
      </w:r>
    </w:p>
    <w:p w:rsidR="00116FA1" w:rsidRDefault="00116FA1" w:rsidP="00116FA1">
      <w:pPr>
        <w:pStyle w:val="af"/>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території </w:t>
      </w:r>
      <w:proofErr w:type="spellStart"/>
      <w:r w:rsidR="004A242D">
        <w:rPr>
          <w:rFonts w:ascii="Times New Roman" w:hAnsi="Times New Roman" w:cs="Times New Roman"/>
          <w:sz w:val="28"/>
          <w:szCs w:val="28"/>
          <w:lang w:val="uk-UA"/>
        </w:rPr>
        <w:t>Перемозького</w:t>
      </w:r>
      <w:proofErr w:type="spellEnd"/>
      <w:r w:rsidR="004A242D">
        <w:rPr>
          <w:rFonts w:ascii="Times New Roman" w:hAnsi="Times New Roman" w:cs="Times New Roman"/>
          <w:sz w:val="28"/>
          <w:szCs w:val="28"/>
          <w:lang w:val="uk-UA"/>
        </w:rPr>
        <w:t xml:space="preserve"> </w:t>
      </w:r>
      <w:proofErr w:type="spellStart"/>
      <w:r w:rsidR="004A242D">
        <w:rPr>
          <w:rFonts w:ascii="Times New Roman" w:hAnsi="Times New Roman" w:cs="Times New Roman"/>
          <w:sz w:val="28"/>
          <w:szCs w:val="28"/>
          <w:lang w:val="uk-UA"/>
        </w:rPr>
        <w:t>старостинського</w:t>
      </w:r>
      <w:proofErr w:type="spellEnd"/>
      <w:r w:rsidR="004A242D">
        <w:rPr>
          <w:rFonts w:ascii="Times New Roman" w:hAnsi="Times New Roman" w:cs="Times New Roman"/>
          <w:sz w:val="28"/>
          <w:szCs w:val="28"/>
          <w:lang w:val="uk-UA"/>
        </w:rPr>
        <w:t xml:space="preserve"> округу </w:t>
      </w:r>
      <w:r w:rsidR="00335C7A">
        <w:rPr>
          <w:rFonts w:ascii="Times New Roman" w:hAnsi="Times New Roman" w:cs="Times New Roman"/>
          <w:color w:val="000000" w:themeColor="text1"/>
          <w:sz w:val="28"/>
          <w:szCs w:val="28"/>
          <w:lang w:val="uk-UA"/>
        </w:rPr>
        <w:t xml:space="preserve">Глухівської міської ради </w:t>
      </w:r>
      <w:r>
        <w:rPr>
          <w:rFonts w:ascii="Times New Roman" w:hAnsi="Times New Roman" w:cs="Times New Roman"/>
          <w:sz w:val="28"/>
          <w:szCs w:val="28"/>
          <w:lang w:val="uk-UA"/>
        </w:rPr>
        <w:t xml:space="preserve">знаходиться </w:t>
      </w:r>
      <w:proofErr w:type="spellStart"/>
      <w:r>
        <w:rPr>
          <w:rFonts w:ascii="Times New Roman" w:hAnsi="Times New Roman" w:cs="Times New Roman"/>
          <w:sz w:val="28"/>
          <w:szCs w:val="28"/>
          <w:lang w:val="uk-UA"/>
        </w:rPr>
        <w:t>рибцех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Есмань</w:t>
      </w:r>
      <w:proofErr w:type="spellEnd"/>
      <w:r>
        <w:rPr>
          <w:rFonts w:ascii="Times New Roman" w:hAnsi="Times New Roman" w:cs="Times New Roman"/>
          <w:sz w:val="28"/>
          <w:szCs w:val="28"/>
          <w:lang w:val="uk-UA"/>
        </w:rPr>
        <w:t>» ПРАТ «</w:t>
      </w:r>
      <w:proofErr w:type="spellStart"/>
      <w:r>
        <w:rPr>
          <w:rFonts w:ascii="Times New Roman" w:hAnsi="Times New Roman" w:cs="Times New Roman"/>
          <w:sz w:val="28"/>
          <w:szCs w:val="28"/>
          <w:lang w:val="uk-UA"/>
        </w:rPr>
        <w:t>Сумирибгосп</w:t>
      </w:r>
      <w:proofErr w:type="spellEnd"/>
      <w:r>
        <w:rPr>
          <w:rFonts w:ascii="Times New Roman" w:hAnsi="Times New Roman" w:cs="Times New Roman"/>
          <w:sz w:val="28"/>
          <w:szCs w:val="28"/>
          <w:lang w:val="uk-UA"/>
        </w:rPr>
        <w:t>» по вирощуванню та реалізації товарної риби.</w:t>
      </w:r>
    </w:p>
    <w:p w:rsidR="00335C7A" w:rsidRDefault="00116FA1" w:rsidP="00335C7A">
      <w:pPr>
        <w:pStyle w:val="af"/>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території зареєстровано 8 фізичних осіб - підприємців.</w:t>
      </w:r>
    </w:p>
    <w:p w:rsidR="00116FA1" w:rsidRDefault="00116FA1" w:rsidP="00335C7A">
      <w:pPr>
        <w:pStyle w:val="af"/>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межах території </w:t>
      </w:r>
      <w:r w:rsidR="004A242D">
        <w:rPr>
          <w:rFonts w:ascii="Times New Roman" w:hAnsi="Times New Roman" w:cs="Times New Roman"/>
          <w:sz w:val="28"/>
          <w:szCs w:val="28"/>
          <w:lang w:val="uk-UA"/>
        </w:rPr>
        <w:t>старостату</w:t>
      </w:r>
      <w:r>
        <w:rPr>
          <w:rFonts w:ascii="Times New Roman" w:hAnsi="Times New Roman" w:cs="Times New Roman"/>
          <w:sz w:val="28"/>
          <w:szCs w:val="28"/>
          <w:lang w:val="uk-UA"/>
        </w:rPr>
        <w:t xml:space="preserve">  пролягає  залізнична колія ПАТ Укрзалізниця (займає 39 га). З січня 2021</w:t>
      </w:r>
      <w:r w:rsidR="00335C7A">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 xml:space="preserve"> земельний податок станов</w:t>
      </w:r>
      <w:r w:rsidR="004A242D">
        <w:rPr>
          <w:rFonts w:ascii="Times New Roman" w:hAnsi="Times New Roman" w:cs="Times New Roman"/>
          <w:sz w:val="28"/>
          <w:szCs w:val="28"/>
          <w:lang w:val="uk-UA"/>
        </w:rPr>
        <w:t>ить                           7</w:t>
      </w:r>
      <w:r>
        <w:rPr>
          <w:rFonts w:ascii="Times New Roman" w:hAnsi="Times New Roman" w:cs="Times New Roman"/>
          <w:sz w:val="28"/>
          <w:szCs w:val="28"/>
          <w:lang w:val="uk-UA"/>
        </w:rPr>
        <w:t>0</w:t>
      </w:r>
      <w:r w:rsidR="004A242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тис. грн.           </w:t>
      </w:r>
    </w:p>
    <w:p w:rsidR="00116FA1" w:rsidRPr="005A4CA5" w:rsidRDefault="00116FA1" w:rsidP="005A4CA5">
      <w:pPr>
        <w:pStyle w:val="af"/>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території села </w:t>
      </w:r>
      <w:r w:rsidR="004A242D">
        <w:rPr>
          <w:rFonts w:ascii="Times New Roman" w:hAnsi="Times New Roman" w:cs="Times New Roman"/>
          <w:sz w:val="28"/>
          <w:szCs w:val="28"/>
          <w:lang w:val="uk-UA"/>
        </w:rPr>
        <w:t>Перемога</w:t>
      </w:r>
      <w:r>
        <w:rPr>
          <w:rFonts w:ascii="Times New Roman" w:hAnsi="Times New Roman" w:cs="Times New Roman"/>
          <w:sz w:val="28"/>
          <w:szCs w:val="28"/>
          <w:lang w:val="uk-UA"/>
        </w:rPr>
        <w:t xml:space="preserve"> до червня 2021</w:t>
      </w:r>
      <w:r w:rsidR="004A242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року функціонував </w:t>
      </w:r>
      <w:proofErr w:type="spellStart"/>
      <w:r>
        <w:rPr>
          <w:rFonts w:ascii="Times New Roman" w:hAnsi="Times New Roman" w:cs="Times New Roman"/>
          <w:sz w:val="28"/>
          <w:szCs w:val="28"/>
          <w:lang w:val="uk-UA"/>
        </w:rPr>
        <w:t>Переможський</w:t>
      </w:r>
      <w:proofErr w:type="spellEnd"/>
      <w:r>
        <w:rPr>
          <w:rFonts w:ascii="Times New Roman" w:hAnsi="Times New Roman" w:cs="Times New Roman"/>
          <w:sz w:val="28"/>
          <w:szCs w:val="28"/>
          <w:lang w:val="uk-UA"/>
        </w:rPr>
        <w:t xml:space="preserve"> НВК, до складу якого входила  загальноосвітня школа 1-2 ступенів (46 учнів) та дошкільний заклад «Пролісок» (10 вихованців).  </w:t>
      </w:r>
      <w:r w:rsidR="005A4CA5">
        <w:rPr>
          <w:rFonts w:ascii="Times New Roman" w:hAnsi="Times New Roman" w:cs="Times New Roman"/>
          <w:sz w:val="28"/>
          <w:szCs w:val="28"/>
          <w:lang w:val="uk-UA"/>
        </w:rPr>
        <w:t xml:space="preserve">З 1 вересня 2021 року сільські </w:t>
      </w:r>
      <w:r>
        <w:rPr>
          <w:rFonts w:ascii="Times New Roman" w:hAnsi="Times New Roman" w:cs="Times New Roman"/>
          <w:sz w:val="28"/>
          <w:szCs w:val="28"/>
          <w:lang w:val="uk-UA"/>
        </w:rPr>
        <w:t xml:space="preserve">діти </w:t>
      </w:r>
      <w:r w:rsidR="005A4CA5">
        <w:rPr>
          <w:rFonts w:ascii="Times New Roman" w:hAnsi="Times New Roman" w:cs="Times New Roman"/>
          <w:sz w:val="28"/>
          <w:szCs w:val="28"/>
          <w:lang w:val="uk-UA"/>
        </w:rPr>
        <w:t xml:space="preserve">навчаються та виховуються в </w:t>
      </w:r>
      <w:proofErr w:type="spellStart"/>
      <w:r w:rsidR="005A4CA5">
        <w:rPr>
          <w:rFonts w:ascii="Times New Roman" w:hAnsi="Times New Roman" w:cs="Times New Roman"/>
          <w:sz w:val="28"/>
          <w:szCs w:val="28"/>
          <w:lang w:val="uk-UA"/>
        </w:rPr>
        <w:t>Ба</w:t>
      </w:r>
      <w:r>
        <w:rPr>
          <w:rFonts w:ascii="Times New Roman" w:hAnsi="Times New Roman" w:cs="Times New Roman"/>
          <w:sz w:val="28"/>
          <w:szCs w:val="28"/>
          <w:lang w:val="uk-UA"/>
        </w:rPr>
        <w:t>ницьк</w:t>
      </w:r>
      <w:r w:rsidR="005A4CA5">
        <w:rPr>
          <w:rFonts w:ascii="Times New Roman" w:hAnsi="Times New Roman" w:cs="Times New Roman"/>
          <w:sz w:val="28"/>
          <w:szCs w:val="28"/>
          <w:lang w:val="uk-UA"/>
        </w:rPr>
        <w:t>ому</w:t>
      </w:r>
      <w:proofErr w:type="spellEnd"/>
      <w:r>
        <w:rPr>
          <w:rFonts w:ascii="Times New Roman" w:hAnsi="Times New Roman" w:cs="Times New Roman"/>
          <w:sz w:val="28"/>
          <w:szCs w:val="28"/>
          <w:lang w:val="uk-UA"/>
        </w:rPr>
        <w:t xml:space="preserve"> НВК</w:t>
      </w:r>
      <w:r w:rsidR="005A4CA5">
        <w:rPr>
          <w:rFonts w:ascii="Times New Roman" w:hAnsi="Times New Roman" w:cs="Times New Roman"/>
          <w:sz w:val="28"/>
          <w:szCs w:val="28"/>
          <w:lang w:val="uk-UA"/>
        </w:rPr>
        <w:t xml:space="preserve">: </w:t>
      </w:r>
      <w:r w:rsidR="005A4CA5">
        <w:rPr>
          <w:rFonts w:ascii="Times New Roman" w:hAnsi="Times New Roman" w:cs="Times New Roman"/>
          <w:sz w:val="28"/>
          <w:szCs w:val="28"/>
          <w:lang w:val="uk-UA"/>
        </w:rPr>
        <w:lastRenderedPageBreak/>
        <w:t>дошкільному навчальному закладі – загальноосвітній школі І-ІІІ ступенів. П</w:t>
      </w:r>
      <w:r>
        <w:rPr>
          <w:rFonts w:ascii="Times New Roman" w:hAnsi="Times New Roman" w:cs="Times New Roman"/>
          <w:sz w:val="28"/>
          <w:szCs w:val="28"/>
          <w:lang w:val="uk-UA"/>
        </w:rPr>
        <w:t xml:space="preserve">ідвезення дітей  </w:t>
      </w:r>
      <w:r w:rsidR="005A4CA5">
        <w:rPr>
          <w:rFonts w:ascii="Times New Roman" w:hAnsi="Times New Roman" w:cs="Times New Roman"/>
          <w:sz w:val="28"/>
          <w:szCs w:val="28"/>
          <w:lang w:val="uk-UA"/>
        </w:rPr>
        <w:t xml:space="preserve">до закладу освіти </w:t>
      </w:r>
      <w:r>
        <w:rPr>
          <w:rFonts w:ascii="Times New Roman" w:hAnsi="Times New Roman" w:cs="Times New Roman"/>
          <w:sz w:val="28"/>
          <w:szCs w:val="28"/>
          <w:lang w:val="uk-UA"/>
        </w:rPr>
        <w:t xml:space="preserve">здійснюється шкільним автобусом. </w:t>
      </w:r>
      <w:r>
        <w:rPr>
          <w:rFonts w:ascii="Times New Roman" w:hAnsi="Times New Roman" w:cs="Times New Roman"/>
          <w:color w:val="000000" w:themeColor="text1"/>
          <w:sz w:val="28"/>
          <w:szCs w:val="28"/>
          <w:lang w:val="uk-UA"/>
        </w:rPr>
        <w:t>П</w:t>
      </w:r>
      <w:r w:rsidR="005A4CA5">
        <w:rPr>
          <w:rFonts w:ascii="Times New Roman" w:hAnsi="Times New Roman" w:cs="Times New Roman"/>
          <w:color w:val="000000" w:themeColor="text1"/>
          <w:sz w:val="28"/>
          <w:szCs w:val="28"/>
          <w:lang w:val="uk-UA"/>
        </w:rPr>
        <w:t>ід  час  воєнного стану  заклад</w:t>
      </w:r>
      <w:r>
        <w:rPr>
          <w:rFonts w:ascii="Times New Roman" w:hAnsi="Times New Roman" w:cs="Times New Roman"/>
          <w:color w:val="000000" w:themeColor="text1"/>
          <w:sz w:val="28"/>
          <w:szCs w:val="28"/>
          <w:lang w:val="uk-UA"/>
        </w:rPr>
        <w:t xml:space="preserve"> освіти працю</w:t>
      </w:r>
      <w:r w:rsidR="005A4CA5">
        <w:rPr>
          <w:rFonts w:ascii="Times New Roman" w:hAnsi="Times New Roman" w:cs="Times New Roman"/>
          <w:color w:val="000000" w:themeColor="text1"/>
          <w:sz w:val="28"/>
          <w:szCs w:val="28"/>
          <w:lang w:val="uk-UA"/>
        </w:rPr>
        <w:t>є</w:t>
      </w:r>
      <w:r>
        <w:rPr>
          <w:rFonts w:ascii="Times New Roman" w:hAnsi="Times New Roman" w:cs="Times New Roman"/>
          <w:color w:val="000000" w:themeColor="text1"/>
          <w:sz w:val="28"/>
          <w:szCs w:val="28"/>
          <w:lang w:val="uk-UA"/>
        </w:rPr>
        <w:t xml:space="preserve"> дистанційно.</w:t>
      </w:r>
    </w:p>
    <w:p w:rsidR="00116FA1" w:rsidRDefault="00116FA1" w:rsidP="00116FA1">
      <w:pPr>
        <w:pStyle w:val="af"/>
        <w:jc w:val="both"/>
        <w:rPr>
          <w:rFonts w:ascii="Times New Roman" w:hAnsi="Times New Roman" w:cs="Times New Roman"/>
          <w:color w:val="000000" w:themeColor="text1"/>
          <w:sz w:val="28"/>
          <w:szCs w:val="28"/>
          <w:u w:val="single"/>
          <w:lang w:val="uk-UA"/>
        </w:rPr>
      </w:pPr>
    </w:p>
    <w:p w:rsidR="00116FA1" w:rsidRDefault="00116FA1" w:rsidP="00116FA1">
      <w:pPr>
        <w:pStyle w:val="af"/>
        <w:ind w:firstLine="708"/>
        <w:jc w:val="both"/>
        <w:rPr>
          <w:rFonts w:ascii="Times New Roman" w:hAnsi="Times New Roman" w:cs="Times New Roman"/>
          <w:b/>
          <w:color w:val="000000" w:themeColor="text1"/>
          <w:sz w:val="28"/>
          <w:szCs w:val="28"/>
          <w:u w:val="single"/>
          <w:lang w:val="uk-UA"/>
        </w:rPr>
      </w:pPr>
      <w:r>
        <w:rPr>
          <w:rFonts w:ascii="Times New Roman" w:hAnsi="Times New Roman" w:cs="Times New Roman"/>
          <w:b/>
          <w:color w:val="000000" w:themeColor="text1"/>
          <w:sz w:val="28"/>
          <w:szCs w:val="28"/>
          <w:u w:val="single"/>
          <w:lang w:val="uk-UA"/>
        </w:rPr>
        <w:t>Зайнятість населення.</w:t>
      </w:r>
    </w:p>
    <w:p w:rsidR="00116FA1" w:rsidRDefault="00116FA1" w:rsidP="00116FA1">
      <w:pPr>
        <w:pStyle w:val="af"/>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даний час на території села працюють: 3 особи - ста</w:t>
      </w:r>
      <w:r w:rsidR="008B54A5">
        <w:rPr>
          <w:rFonts w:ascii="Times New Roman" w:hAnsi="Times New Roman" w:cs="Times New Roman"/>
          <w:sz w:val="28"/>
          <w:szCs w:val="28"/>
          <w:lang w:val="uk-UA"/>
        </w:rPr>
        <w:t xml:space="preserve">ростат,                        1 особа </w:t>
      </w:r>
      <w:r>
        <w:rPr>
          <w:rFonts w:ascii="Times New Roman" w:hAnsi="Times New Roman" w:cs="Times New Roman"/>
          <w:sz w:val="28"/>
          <w:szCs w:val="28"/>
          <w:lang w:val="uk-UA"/>
        </w:rPr>
        <w:t xml:space="preserve"> – відділення пошти, 3 особи – ФАП , 8 осіб – торгівля, 7 осіб – </w:t>
      </w:r>
      <w:proofErr w:type="spellStart"/>
      <w:r>
        <w:rPr>
          <w:rFonts w:ascii="Times New Roman" w:hAnsi="Times New Roman" w:cs="Times New Roman"/>
          <w:sz w:val="28"/>
          <w:szCs w:val="28"/>
          <w:lang w:val="uk-UA"/>
        </w:rPr>
        <w:t>рибцех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Есмань</w:t>
      </w:r>
      <w:proofErr w:type="spellEnd"/>
      <w:r>
        <w:rPr>
          <w:rFonts w:ascii="Times New Roman" w:hAnsi="Times New Roman" w:cs="Times New Roman"/>
          <w:sz w:val="28"/>
          <w:szCs w:val="28"/>
          <w:lang w:val="uk-UA"/>
        </w:rPr>
        <w:t xml:space="preserve">», </w:t>
      </w:r>
      <w:r w:rsidR="004A242D">
        <w:rPr>
          <w:rFonts w:ascii="Times New Roman" w:hAnsi="Times New Roman" w:cs="Times New Roman"/>
          <w:sz w:val="28"/>
          <w:szCs w:val="28"/>
          <w:lang w:val="uk-UA"/>
        </w:rPr>
        <w:t>10</w:t>
      </w:r>
      <w:r>
        <w:rPr>
          <w:rFonts w:ascii="Times New Roman" w:hAnsi="Times New Roman" w:cs="Times New Roman"/>
          <w:sz w:val="28"/>
          <w:szCs w:val="28"/>
          <w:lang w:val="uk-UA"/>
        </w:rPr>
        <w:t xml:space="preserve"> ос</w:t>
      </w:r>
      <w:r w:rsidR="004A242D">
        <w:rPr>
          <w:rFonts w:ascii="Times New Roman" w:hAnsi="Times New Roman" w:cs="Times New Roman"/>
          <w:sz w:val="28"/>
          <w:szCs w:val="28"/>
          <w:lang w:val="uk-UA"/>
        </w:rPr>
        <w:t>і</w:t>
      </w:r>
      <w:r>
        <w:rPr>
          <w:rFonts w:ascii="Times New Roman" w:hAnsi="Times New Roman" w:cs="Times New Roman"/>
          <w:sz w:val="28"/>
          <w:szCs w:val="28"/>
          <w:lang w:val="uk-UA"/>
        </w:rPr>
        <w:t xml:space="preserve">б – ФОП </w:t>
      </w:r>
      <w:proofErr w:type="spellStart"/>
      <w:r>
        <w:rPr>
          <w:rFonts w:ascii="Times New Roman" w:hAnsi="Times New Roman" w:cs="Times New Roman"/>
          <w:sz w:val="28"/>
          <w:szCs w:val="28"/>
          <w:lang w:val="uk-UA"/>
        </w:rPr>
        <w:t>Скопенко</w:t>
      </w:r>
      <w:proofErr w:type="spellEnd"/>
      <w:r>
        <w:rPr>
          <w:rFonts w:ascii="Times New Roman" w:hAnsi="Times New Roman" w:cs="Times New Roman"/>
          <w:sz w:val="28"/>
          <w:szCs w:val="28"/>
          <w:lang w:val="uk-UA"/>
        </w:rPr>
        <w:t>,</w:t>
      </w:r>
      <w:r w:rsidR="004A242D">
        <w:rPr>
          <w:rFonts w:ascii="Times New Roman" w:hAnsi="Times New Roman" w:cs="Times New Roman"/>
          <w:sz w:val="28"/>
          <w:szCs w:val="28"/>
          <w:lang w:val="uk-UA"/>
        </w:rPr>
        <w:t xml:space="preserve"> 6 осіб – ФГ «Кристал Перемога».</w:t>
      </w:r>
      <w:r>
        <w:rPr>
          <w:rFonts w:ascii="Times New Roman" w:hAnsi="Times New Roman" w:cs="Times New Roman"/>
          <w:sz w:val="28"/>
          <w:szCs w:val="28"/>
          <w:lang w:val="uk-UA"/>
        </w:rPr>
        <w:t xml:space="preserve"> За межами насел</w:t>
      </w:r>
      <w:r w:rsidR="004A242D">
        <w:rPr>
          <w:rFonts w:ascii="Times New Roman" w:hAnsi="Times New Roman" w:cs="Times New Roman"/>
          <w:sz w:val="28"/>
          <w:szCs w:val="28"/>
          <w:lang w:val="uk-UA"/>
        </w:rPr>
        <w:t>еного пункту працюють 102 особи</w:t>
      </w:r>
      <w:r>
        <w:rPr>
          <w:rFonts w:ascii="Times New Roman" w:hAnsi="Times New Roman" w:cs="Times New Roman"/>
          <w:sz w:val="28"/>
          <w:szCs w:val="28"/>
          <w:lang w:val="uk-UA"/>
        </w:rPr>
        <w:t>, на заробітках за кордоном – 10 осіб. На обліку в центрі зайнятості перебуває 10 осіб.</w:t>
      </w:r>
    </w:p>
    <w:p w:rsidR="00116FA1" w:rsidRDefault="00116FA1" w:rsidP="00116FA1">
      <w:pPr>
        <w:pStyle w:val="af"/>
        <w:ind w:firstLine="708"/>
        <w:jc w:val="both"/>
        <w:rPr>
          <w:rFonts w:ascii="Times New Roman" w:hAnsi="Times New Roman" w:cs="Times New Roman"/>
          <w:color w:val="000000" w:themeColor="text1"/>
          <w:sz w:val="28"/>
          <w:szCs w:val="28"/>
          <w:lang w:val="uk-UA"/>
        </w:rPr>
      </w:pPr>
    </w:p>
    <w:p w:rsidR="00116FA1" w:rsidRDefault="00116FA1" w:rsidP="00116FA1">
      <w:pPr>
        <w:pStyle w:val="af"/>
        <w:ind w:firstLine="708"/>
        <w:jc w:val="both"/>
        <w:rPr>
          <w:rFonts w:ascii="Times New Roman" w:hAnsi="Times New Roman" w:cs="Times New Roman"/>
          <w:color w:val="000000" w:themeColor="text1"/>
          <w:sz w:val="28"/>
          <w:szCs w:val="28"/>
          <w:u w:val="single"/>
          <w:lang w:val="uk-UA"/>
        </w:rPr>
      </w:pPr>
    </w:p>
    <w:p w:rsidR="00116FA1" w:rsidRDefault="00116FA1" w:rsidP="00116FA1">
      <w:pPr>
        <w:pStyle w:val="af"/>
        <w:ind w:firstLine="708"/>
        <w:jc w:val="both"/>
        <w:rPr>
          <w:rFonts w:ascii="Times New Roman" w:hAnsi="Times New Roman" w:cs="Times New Roman"/>
          <w:b/>
          <w:color w:val="000000" w:themeColor="text1"/>
          <w:sz w:val="28"/>
          <w:szCs w:val="28"/>
          <w:u w:val="single"/>
          <w:lang w:val="uk-UA"/>
        </w:rPr>
      </w:pPr>
      <w:r>
        <w:rPr>
          <w:rFonts w:ascii="Times New Roman" w:hAnsi="Times New Roman" w:cs="Times New Roman"/>
          <w:b/>
          <w:color w:val="000000" w:themeColor="text1"/>
          <w:sz w:val="28"/>
          <w:szCs w:val="28"/>
          <w:u w:val="single"/>
          <w:lang w:val="uk-UA"/>
        </w:rPr>
        <w:t>Охорона здоров’я</w:t>
      </w:r>
    </w:p>
    <w:p w:rsidR="009500E0" w:rsidRDefault="00116FA1" w:rsidP="009500E0">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На території старостату працює  фельдшерський  пункт. Медичні  послуги  населенню  надаються  як у приміщенні фельдшерського пункту, так і за викликом по місцю проживання.</w:t>
      </w:r>
    </w:p>
    <w:p w:rsidR="00116FA1" w:rsidRPr="009500E0" w:rsidRDefault="00116FA1" w:rsidP="009500E0">
      <w:pPr>
        <w:pStyle w:val="af"/>
        <w:ind w:firstLine="708"/>
        <w:jc w:val="both"/>
        <w:rPr>
          <w:rFonts w:ascii="Times New Roman" w:hAnsi="Times New Roman" w:cs="Times New Roman"/>
          <w:color w:val="000000" w:themeColor="text1"/>
          <w:sz w:val="28"/>
          <w:szCs w:val="28"/>
          <w:lang w:val="uk-UA"/>
        </w:rPr>
      </w:pPr>
      <w:r w:rsidRPr="009500E0">
        <w:rPr>
          <w:rFonts w:ascii="Times New Roman" w:hAnsi="Times New Roman" w:cs="Times New Roman"/>
          <w:color w:val="000000" w:themeColor="text1"/>
          <w:sz w:val="28"/>
          <w:szCs w:val="28"/>
          <w:lang w:val="uk-UA"/>
        </w:rPr>
        <w:t>Медичний  заклад забезпечений необхідними медикаментами для надання  невідкладної допомоги.</w:t>
      </w:r>
    </w:p>
    <w:p w:rsidR="00116FA1" w:rsidRDefault="00116FA1" w:rsidP="00116FA1">
      <w:pPr>
        <w:pStyle w:val="af"/>
        <w:ind w:firstLine="708"/>
        <w:jc w:val="both"/>
        <w:rPr>
          <w:rFonts w:ascii="Times New Roman" w:hAnsi="Times New Roman" w:cs="Times New Roman"/>
          <w:color w:val="000000" w:themeColor="text1"/>
          <w:sz w:val="28"/>
          <w:szCs w:val="28"/>
          <w:u w:val="single"/>
          <w:lang w:val="uk-UA"/>
        </w:rPr>
      </w:pPr>
    </w:p>
    <w:p w:rsidR="00116FA1" w:rsidRDefault="00116FA1" w:rsidP="00116FA1">
      <w:pPr>
        <w:pStyle w:val="af"/>
        <w:ind w:firstLine="708"/>
        <w:jc w:val="both"/>
        <w:rPr>
          <w:rFonts w:ascii="Times New Roman" w:hAnsi="Times New Roman" w:cs="Times New Roman"/>
          <w:b/>
          <w:color w:val="000000" w:themeColor="text1"/>
          <w:sz w:val="28"/>
          <w:szCs w:val="28"/>
          <w:u w:val="single"/>
          <w:lang w:val="uk-UA"/>
        </w:rPr>
      </w:pPr>
      <w:r>
        <w:rPr>
          <w:rFonts w:ascii="Times New Roman" w:hAnsi="Times New Roman" w:cs="Times New Roman"/>
          <w:b/>
          <w:color w:val="000000" w:themeColor="text1"/>
          <w:sz w:val="28"/>
          <w:szCs w:val="28"/>
          <w:u w:val="single"/>
          <w:lang w:val="uk-UA"/>
        </w:rPr>
        <w:t>Культура та спорт</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 базі </w:t>
      </w:r>
      <w:proofErr w:type="spellStart"/>
      <w:r w:rsidR="002B47EE" w:rsidRPr="002B47EE">
        <w:rPr>
          <w:rFonts w:ascii="Times New Roman" w:hAnsi="Times New Roman" w:cs="Times New Roman"/>
          <w:color w:val="000000" w:themeColor="text1"/>
          <w:sz w:val="28"/>
          <w:szCs w:val="28"/>
          <w:lang w:val="uk-UA"/>
        </w:rPr>
        <w:t>Перемозьк</w:t>
      </w:r>
      <w:r w:rsidR="002B47EE">
        <w:rPr>
          <w:rFonts w:ascii="Times New Roman" w:hAnsi="Times New Roman" w:cs="Times New Roman"/>
          <w:color w:val="000000" w:themeColor="text1"/>
          <w:sz w:val="28"/>
          <w:szCs w:val="28"/>
          <w:lang w:val="uk-UA"/>
        </w:rPr>
        <w:t>ого</w:t>
      </w:r>
      <w:proofErr w:type="spellEnd"/>
      <w:r w:rsidR="002B47EE" w:rsidRPr="002B47EE">
        <w:rPr>
          <w:rFonts w:ascii="Times New Roman" w:hAnsi="Times New Roman" w:cs="Times New Roman"/>
          <w:color w:val="000000" w:themeColor="text1"/>
          <w:sz w:val="28"/>
          <w:szCs w:val="28"/>
          <w:lang w:val="uk-UA"/>
        </w:rPr>
        <w:t xml:space="preserve"> сільськ</w:t>
      </w:r>
      <w:r w:rsidR="002B47EE">
        <w:rPr>
          <w:rFonts w:ascii="Times New Roman" w:hAnsi="Times New Roman" w:cs="Times New Roman"/>
          <w:color w:val="000000" w:themeColor="text1"/>
          <w:sz w:val="28"/>
          <w:szCs w:val="28"/>
          <w:lang w:val="uk-UA"/>
        </w:rPr>
        <w:t>ого</w:t>
      </w:r>
      <w:r w:rsidR="002B47EE" w:rsidRPr="002B47EE">
        <w:rPr>
          <w:rFonts w:ascii="Times New Roman" w:hAnsi="Times New Roman" w:cs="Times New Roman"/>
          <w:color w:val="000000" w:themeColor="text1"/>
          <w:sz w:val="28"/>
          <w:szCs w:val="28"/>
          <w:lang w:val="uk-UA"/>
        </w:rPr>
        <w:t xml:space="preserve"> будин</w:t>
      </w:r>
      <w:r w:rsidR="00335C7A">
        <w:rPr>
          <w:rFonts w:ascii="Times New Roman" w:hAnsi="Times New Roman" w:cs="Times New Roman"/>
          <w:color w:val="000000" w:themeColor="text1"/>
          <w:sz w:val="28"/>
          <w:szCs w:val="28"/>
          <w:lang w:val="uk-UA"/>
        </w:rPr>
        <w:t>ку</w:t>
      </w:r>
      <w:r w:rsidR="002B47EE" w:rsidRPr="002B47EE">
        <w:rPr>
          <w:rFonts w:ascii="Times New Roman" w:hAnsi="Times New Roman" w:cs="Times New Roman"/>
          <w:color w:val="000000" w:themeColor="text1"/>
          <w:sz w:val="28"/>
          <w:szCs w:val="28"/>
          <w:lang w:val="uk-UA"/>
        </w:rPr>
        <w:t xml:space="preserve"> культури </w:t>
      </w:r>
      <w:r w:rsidR="00335C7A">
        <w:rPr>
          <w:rFonts w:ascii="Times New Roman" w:hAnsi="Times New Roman" w:cs="Times New Roman"/>
          <w:color w:val="000000" w:themeColor="text1"/>
          <w:sz w:val="28"/>
          <w:szCs w:val="28"/>
          <w:lang w:val="uk-UA"/>
        </w:rPr>
        <w:t xml:space="preserve">– філії КЗ «Центр культури» Глухівської міської ради </w:t>
      </w:r>
      <w:r>
        <w:rPr>
          <w:rFonts w:ascii="Times New Roman" w:hAnsi="Times New Roman" w:cs="Times New Roman"/>
          <w:color w:val="000000" w:themeColor="text1"/>
          <w:sz w:val="28"/>
          <w:szCs w:val="28"/>
          <w:lang w:val="uk-UA"/>
        </w:rPr>
        <w:t xml:space="preserve">з числа місцевих жителів був створений новий музичний колектив (рок-гурт) </w:t>
      </w:r>
      <w:r>
        <w:rPr>
          <w:rFonts w:ascii="Times New Roman" w:hAnsi="Times New Roman" w:cs="Times New Roman"/>
          <w:color w:val="000000" w:themeColor="text1"/>
          <w:sz w:val="28"/>
          <w:szCs w:val="28"/>
          <w:lang w:val="en-US"/>
        </w:rPr>
        <w:t>Petricor</w:t>
      </w:r>
      <w:r w:rsidRPr="00335C7A">
        <w:rPr>
          <w:rFonts w:ascii="Times New Roman" w:hAnsi="Times New Roman" w:cs="Times New Roman"/>
          <w:color w:val="000000" w:themeColor="text1"/>
          <w:sz w:val="28"/>
          <w:szCs w:val="28"/>
          <w:lang w:val="uk-UA"/>
        </w:rPr>
        <w:t xml:space="preserve">, що грає </w:t>
      </w:r>
      <w:r>
        <w:rPr>
          <w:rFonts w:ascii="Times New Roman" w:hAnsi="Times New Roman" w:cs="Times New Roman"/>
          <w:color w:val="000000" w:themeColor="text1"/>
          <w:sz w:val="28"/>
          <w:szCs w:val="28"/>
          <w:lang w:val="uk-UA"/>
        </w:rPr>
        <w:t xml:space="preserve">живу сучасну музику на музичних інструментах (гітари, ударна установка). Гурт </w:t>
      </w:r>
      <w:r w:rsidR="002E0A0A">
        <w:rPr>
          <w:rFonts w:ascii="Times New Roman" w:hAnsi="Times New Roman" w:cs="Times New Roman"/>
          <w:color w:val="000000" w:themeColor="text1"/>
          <w:sz w:val="28"/>
          <w:szCs w:val="28"/>
          <w:lang w:val="uk-UA"/>
        </w:rPr>
        <w:t>організував благодійні виступи</w:t>
      </w:r>
      <w:r>
        <w:rPr>
          <w:rFonts w:ascii="Times New Roman" w:hAnsi="Times New Roman" w:cs="Times New Roman"/>
          <w:color w:val="000000" w:themeColor="text1"/>
          <w:sz w:val="28"/>
          <w:szCs w:val="28"/>
          <w:lang w:val="uk-UA"/>
        </w:rPr>
        <w:t xml:space="preserve"> на підтримку ЗСУ в Перемозі, Глухові та </w:t>
      </w:r>
      <w:proofErr w:type="spellStart"/>
      <w:r>
        <w:rPr>
          <w:rFonts w:ascii="Times New Roman" w:hAnsi="Times New Roman" w:cs="Times New Roman"/>
          <w:color w:val="000000" w:themeColor="text1"/>
          <w:sz w:val="28"/>
          <w:szCs w:val="28"/>
          <w:lang w:val="uk-UA"/>
        </w:rPr>
        <w:t>Слоуті</w:t>
      </w:r>
      <w:proofErr w:type="spellEnd"/>
      <w:r>
        <w:rPr>
          <w:rFonts w:ascii="Times New Roman" w:hAnsi="Times New Roman" w:cs="Times New Roman"/>
          <w:color w:val="000000" w:themeColor="text1"/>
          <w:sz w:val="28"/>
          <w:szCs w:val="28"/>
          <w:lang w:val="uk-UA"/>
        </w:rPr>
        <w:t xml:space="preserve">. Зайняв 1-е місце в обласному онлайн конкурсі молодих творчих колективів. Керівник гурту – Микола </w:t>
      </w:r>
      <w:proofErr w:type="spellStart"/>
      <w:r>
        <w:rPr>
          <w:rFonts w:ascii="Times New Roman" w:hAnsi="Times New Roman" w:cs="Times New Roman"/>
          <w:color w:val="000000" w:themeColor="text1"/>
          <w:sz w:val="28"/>
          <w:szCs w:val="28"/>
          <w:lang w:val="uk-UA"/>
        </w:rPr>
        <w:t>Негово</w:t>
      </w:r>
      <w:r w:rsidR="002B47EE">
        <w:rPr>
          <w:rFonts w:ascii="Times New Roman" w:hAnsi="Times New Roman" w:cs="Times New Roman"/>
          <w:color w:val="000000" w:themeColor="text1"/>
          <w:sz w:val="28"/>
          <w:szCs w:val="28"/>
          <w:lang w:val="uk-UA"/>
        </w:rPr>
        <w:t>ренко</w:t>
      </w:r>
      <w:proofErr w:type="spellEnd"/>
      <w:r w:rsidR="002B47EE">
        <w:rPr>
          <w:rFonts w:ascii="Times New Roman" w:hAnsi="Times New Roman" w:cs="Times New Roman"/>
          <w:color w:val="000000" w:themeColor="text1"/>
          <w:sz w:val="28"/>
          <w:szCs w:val="28"/>
          <w:lang w:val="uk-UA"/>
        </w:rPr>
        <w:t>, вокал – Олександр Єгоров,</w:t>
      </w:r>
      <w:r>
        <w:rPr>
          <w:rFonts w:ascii="Times New Roman" w:hAnsi="Times New Roman" w:cs="Times New Roman"/>
          <w:color w:val="000000" w:themeColor="text1"/>
          <w:sz w:val="28"/>
          <w:szCs w:val="28"/>
          <w:lang w:val="uk-UA"/>
        </w:rPr>
        <w:t xml:space="preserve"> </w:t>
      </w:r>
      <w:r w:rsidR="002B47EE">
        <w:rPr>
          <w:rFonts w:ascii="Times New Roman" w:hAnsi="Times New Roman" w:cs="Times New Roman"/>
          <w:color w:val="000000" w:themeColor="text1"/>
          <w:sz w:val="28"/>
          <w:szCs w:val="28"/>
          <w:lang w:val="uk-UA"/>
        </w:rPr>
        <w:t>д</w:t>
      </w:r>
      <w:r>
        <w:rPr>
          <w:rFonts w:ascii="Times New Roman" w:hAnsi="Times New Roman" w:cs="Times New Roman"/>
          <w:color w:val="000000" w:themeColor="text1"/>
          <w:sz w:val="28"/>
          <w:szCs w:val="28"/>
          <w:lang w:val="uk-UA"/>
        </w:rPr>
        <w:t xml:space="preserve">иректор – Тетяна </w:t>
      </w:r>
      <w:proofErr w:type="spellStart"/>
      <w:r>
        <w:rPr>
          <w:rFonts w:ascii="Times New Roman" w:hAnsi="Times New Roman" w:cs="Times New Roman"/>
          <w:color w:val="000000" w:themeColor="text1"/>
          <w:sz w:val="28"/>
          <w:szCs w:val="28"/>
          <w:lang w:val="uk-UA"/>
        </w:rPr>
        <w:t>Бреус</w:t>
      </w:r>
      <w:proofErr w:type="spellEnd"/>
      <w:r>
        <w:rPr>
          <w:rFonts w:ascii="Times New Roman" w:hAnsi="Times New Roman" w:cs="Times New Roman"/>
          <w:color w:val="000000" w:themeColor="text1"/>
          <w:sz w:val="28"/>
          <w:szCs w:val="28"/>
          <w:lang w:val="uk-UA"/>
        </w:rPr>
        <w:t>, художній керівник – Тамара Талан.</w:t>
      </w:r>
    </w:p>
    <w:p w:rsidR="002E0A0A" w:rsidRDefault="002E0A0A"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w:t>
      </w:r>
      <w:r w:rsidR="00116FA1">
        <w:rPr>
          <w:rFonts w:ascii="Times New Roman" w:hAnsi="Times New Roman" w:cs="Times New Roman"/>
          <w:color w:val="000000" w:themeColor="text1"/>
          <w:sz w:val="28"/>
          <w:szCs w:val="28"/>
          <w:lang w:val="uk-UA"/>
        </w:rPr>
        <w:t xml:space="preserve"> приміщенні </w:t>
      </w:r>
      <w:r>
        <w:rPr>
          <w:rFonts w:ascii="Times New Roman" w:hAnsi="Times New Roman" w:cs="Times New Roman"/>
          <w:color w:val="000000" w:themeColor="text1"/>
          <w:sz w:val="28"/>
          <w:szCs w:val="28"/>
          <w:lang w:val="uk-UA"/>
        </w:rPr>
        <w:t>колишнього</w:t>
      </w:r>
      <w:r w:rsidR="00116FA1">
        <w:rPr>
          <w:rFonts w:ascii="Times New Roman" w:hAnsi="Times New Roman" w:cs="Times New Roman"/>
          <w:color w:val="000000" w:themeColor="text1"/>
          <w:sz w:val="28"/>
          <w:szCs w:val="28"/>
          <w:lang w:val="uk-UA"/>
        </w:rPr>
        <w:t xml:space="preserve"> НВК </w:t>
      </w:r>
      <w:r>
        <w:rPr>
          <w:rFonts w:ascii="Times New Roman" w:hAnsi="Times New Roman" w:cs="Times New Roman"/>
          <w:color w:val="000000" w:themeColor="text1"/>
          <w:sz w:val="28"/>
          <w:szCs w:val="28"/>
          <w:lang w:val="uk-UA"/>
        </w:rPr>
        <w:t xml:space="preserve">функціонують гурток ДЮСШ з настільного тенісу та гурток МЦПО авіамодельний. </w:t>
      </w:r>
      <w:r w:rsidR="00116FA1">
        <w:rPr>
          <w:rFonts w:ascii="Times New Roman" w:hAnsi="Times New Roman" w:cs="Times New Roman"/>
          <w:color w:val="000000" w:themeColor="text1"/>
          <w:sz w:val="28"/>
          <w:szCs w:val="28"/>
          <w:lang w:val="uk-UA"/>
        </w:rPr>
        <w:t xml:space="preserve">Вихованка авіамодельного гуртка Олена </w:t>
      </w:r>
      <w:proofErr w:type="spellStart"/>
      <w:r w:rsidR="00116FA1">
        <w:rPr>
          <w:rFonts w:ascii="Times New Roman" w:hAnsi="Times New Roman" w:cs="Times New Roman"/>
          <w:color w:val="000000" w:themeColor="text1"/>
          <w:sz w:val="28"/>
          <w:szCs w:val="28"/>
          <w:lang w:val="uk-UA"/>
        </w:rPr>
        <w:t>Шаблинська</w:t>
      </w:r>
      <w:proofErr w:type="spellEnd"/>
      <w:r w:rsidR="00116FA1">
        <w:rPr>
          <w:rFonts w:ascii="Times New Roman" w:hAnsi="Times New Roman" w:cs="Times New Roman"/>
          <w:color w:val="000000" w:themeColor="text1"/>
          <w:sz w:val="28"/>
          <w:szCs w:val="28"/>
          <w:lang w:val="uk-UA"/>
        </w:rPr>
        <w:t xml:space="preserve"> зайняла 1-е та 2-е місця в обласних </w:t>
      </w:r>
      <w:proofErr w:type="spellStart"/>
      <w:r w:rsidR="00116FA1">
        <w:rPr>
          <w:rFonts w:ascii="Times New Roman" w:hAnsi="Times New Roman" w:cs="Times New Roman"/>
          <w:color w:val="000000" w:themeColor="text1"/>
          <w:sz w:val="28"/>
          <w:szCs w:val="28"/>
          <w:lang w:val="uk-UA"/>
        </w:rPr>
        <w:t>онлайн</w:t>
      </w:r>
      <w:proofErr w:type="spellEnd"/>
      <w:r w:rsidR="00116FA1">
        <w:rPr>
          <w:rFonts w:ascii="Times New Roman" w:hAnsi="Times New Roman" w:cs="Times New Roman"/>
          <w:color w:val="000000" w:themeColor="text1"/>
          <w:sz w:val="28"/>
          <w:szCs w:val="28"/>
          <w:lang w:val="uk-UA"/>
        </w:rPr>
        <w:t xml:space="preserve"> змаганнях з </w:t>
      </w:r>
      <w:proofErr w:type="spellStart"/>
      <w:r w:rsidR="00116FA1">
        <w:rPr>
          <w:rFonts w:ascii="Times New Roman" w:hAnsi="Times New Roman" w:cs="Times New Roman"/>
          <w:color w:val="000000" w:themeColor="text1"/>
          <w:sz w:val="28"/>
          <w:szCs w:val="28"/>
          <w:lang w:val="uk-UA"/>
        </w:rPr>
        <w:t>авіамоделювання</w:t>
      </w:r>
      <w:proofErr w:type="spellEnd"/>
      <w:r w:rsidR="00116FA1">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К</w:t>
      </w:r>
      <w:r w:rsidR="00116FA1">
        <w:rPr>
          <w:rFonts w:ascii="Times New Roman" w:hAnsi="Times New Roman" w:cs="Times New Roman"/>
          <w:color w:val="000000" w:themeColor="text1"/>
          <w:sz w:val="28"/>
          <w:szCs w:val="28"/>
          <w:lang w:val="uk-UA"/>
        </w:rPr>
        <w:t xml:space="preserve">ерівник гуртка Юрій </w:t>
      </w:r>
      <w:proofErr w:type="spellStart"/>
      <w:r w:rsidR="00116FA1">
        <w:rPr>
          <w:rFonts w:ascii="Times New Roman" w:hAnsi="Times New Roman" w:cs="Times New Roman"/>
          <w:color w:val="000000" w:themeColor="text1"/>
          <w:sz w:val="28"/>
          <w:szCs w:val="28"/>
          <w:lang w:val="uk-UA"/>
        </w:rPr>
        <w:t>Толстий</w:t>
      </w:r>
      <w:proofErr w:type="spellEnd"/>
      <w:r>
        <w:rPr>
          <w:rFonts w:ascii="Times New Roman" w:hAnsi="Times New Roman" w:cs="Times New Roman"/>
          <w:color w:val="000000" w:themeColor="text1"/>
          <w:sz w:val="28"/>
          <w:szCs w:val="28"/>
          <w:lang w:val="uk-UA"/>
        </w:rPr>
        <w:t>.</w:t>
      </w:r>
    </w:p>
    <w:p w:rsidR="00116FA1" w:rsidRDefault="002E0A0A" w:rsidP="002E0A0A">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Керівник гуртка з настільного </w:t>
      </w:r>
      <w:r w:rsidR="00116FA1">
        <w:rPr>
          <w:rFonts w:ascii="Times New Roman" w:hAnsi="Times New Roman" w:cs="Times New Roman"/>
          <w:color w:val="000000" w:themeColor="text1"/>
          <w:sz w:val="28"/>
          <w:szCs w:val="28"/>
          <w:lang w:val="uk-UA"/>
        </w:rPr>
        <w:t xml:space="preserve">тенісу </w:t>
      </w:r>
      <w:r>
        <w:rPr>
          <w:rFonts w:ascii="Times New Roman" w:hAnsi="Times New Roman" w:cs="Times New Roman"/>
          <w:color w:val="000000" w:themeColor="text1"/>
          <w:sz w:val="28"/>
          <w:szCs w:val="28"/>
          <w:lang w:val="uk-UA"/>
        </w:rPr>
        <w:t>–</w:t>
      </w:r>
      <w:r w:rsidR="00116FA1">
        <w:rPr>
          <w:rFonts w:ascii="Times New Roman" w:hAnsi="Times New Roman" w:cs="Times New Roman"/>
          <w:color w:val="000000" w:themeColor="text1"/>
          <w:sz w:val="28"/>
          <w:szCs w:val="28"/>
          <w:lang w:val="uk-UA"/>
        </w:rPr>
        <w:t xml:space="preserve"> Андрій Баранов. Вихованці гуртка активно приймають участь в районних та обласних змаганнях, турнірах між ДЮСШ, виборюють призові місця. Гурток забезпечений спортивною формою та всім необхідним для тренування. </w:t>
      </w:r>
      <w:r>
        <w:rPr>
          <w:rFonts w:ascii="Times New Roman" w:hAnsi="Times New Roman" w:cs="Times New Roman"/>
          <w:color w:val="000000" w:themeColor="text1"/>
          <w:sz w:val="28"/>
          <w:szCs w:val="28"/>
          <w:lang w:val="uk-UA"/>
        </w:rPr>
        <w:t>У вихованні та тренуванні дітей</w:t>
      </w:r>
      <w:r w:rsidR="00116FA1">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т</w:t>
      </w:r>
      <w:r w:rsidR="00116FA1">
        <w:rPr>
          <w:rFonts w:ascii="Times New Roman" w:hAnsi="Times New Roman" w:cs="Times New Roman"/>
          <w:color w:val="000000" w:themeColor="text1"/>
          <w:sz w:val="28"/>
          <w:szCs w:val="28"/>
          <w:lang w:val="uk-UA"/>
        </w:rPr>
        <w:t xml:space="preserve">акож </w:t>
      </w:r>
      <w:r>
        <w:rPr>
          <w:rFonts w:ascii="Times New Roman" w:hAnsi="Times New Roman" w:cs="Times New Roman"/>
          <w:color w:val="000000" w:themeColor="text1"/>
          <w:sz w:val="28"/>
          <w:szCs w:val="28"/>
          <w:lang w:val="uk-UA"/>
        </w:rPr>
        <w:t xml:space="preserve">бере </w:t>
      </w:r>
      <w:r w:rsidR="00116FA1">
        <w:rPr>
          <w:rFonts w:ascii="Times New Roman" w:hAnsi="Times New Roman" w:cs="Times New Roman"/>
          <w:color w:val="000000" w:themeColor="text1"/>
          <w:sz w:val="28"/>
          <w:szCs w:val="28"/>
          <w:lang w:val="uk-UA"/>
        </w:rPr>
        <w:t xml:space="preserve">участь майстер спорту з настільного тенісу Юлія </w:t>
      </w:r>
      <w:proofErr w:type="spellStart"/>
      <w:r w:rsidR="00116FA1">
        <w:rPr>
          <w:rFonts w:ascii="Times New Roman" w:hAnsi="Times New Roman" w:cs="Times New Roman"/>
          <w:color w:val="000000" w:themeColor="text1"/>
          <w:sz w:val="28"/>
          <w:szCs w:val="28"/>
          <w:lang w:val="uk-UA"/>
        </w:rPr>
        <w:t>Гулевська</w:t>
      </w:r>
      <w:proofErr w:type="spellEnd"/>
      <w:r w:rsidR="00116FA1">
        <w:rPr>
          <w:rFonts w:ascii="Times New Roman" w:hAnsi="Times New Roman" w:cs="Times New Roman"/>
          <w:color w:val="000000" w:themeColor="text1"/>
          <w:sz w:val="28"/>
          <w:szCs w:val="28"/>
          <w:lang w:val="uk-UA"/>
        </w:rPr>
        <w:t xml:space="preserve"> (</w:t>
      </w:r>
      <w:proofErr w:type="spellStart"/>
      <w:r w:rsidR="00116FA1">
        <w:rPr>
          <w:rFonts w:ascii="Times New Roman" w:hAnsi="Times New Roman" w:cs="Times New Roman"/>
          <w:color w:val="000000" w:themeColor="text1"/>
          <w:sz w:val="28"/>
          <w:szCs w:val="28"/>
          <w:lang w:val="uk-UA"/>
        </w:rPr>
        <w:t>м.Харків</w:t>
      </w:r>
      <w:proofErr w:type="spellEnd"/>
      <w:r w:rsidR="00116FA1">
        <w:rPr>
          <w:rFonts w:ascii="Times New Roman" w:hAnsi="Times New Roman" w:cs="Times New Roman"/>
          <w:color w:val="000000" w:themeColor="text1"/>
          <w:sz w:val="28"/>
          <w:szCs w:val="28"/>
          <w:lang w:val="uk-UA"/>
        </w:rPr>
        <w:t>),  яка представляла нашу країну на змаганнях у Європі, не одноразово виборюючи призові місця.</w:t>
      </w:r>
    </w:p>
    <w:p w:rsidR="00116FA1" w:rsidRDefault="002B47EE" w:rsidP="0038616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w:t>
      </w:r>
      <w:r w:rsidR="00116FA1">
        <w:rPr>
          <w:rFonts w:ascii="Times New Roman" w:hAnsi="Times New Roman" w:cs="Times New Roman"/>
          <w:color w:val="000000" w:themeColor="text1"/>
          <w:sz w:val="28"/>
          <w:szCs w:val="28"/>
          <w:lang w:val="uk-UA"/>
        </w:rPr>
        <w:t xml:space="preserve"> підвалі цього ж приміщенні були розпочаті роботи по облаштуванню тренажерної зали. </w:t>
      </w:r>
      <w:r w:rsidR="00386161">
        <w:rPr>
          <w:rFonts w:ascii="Times New Roman" w:hAnsi="Times New Roman" w:cs="Times New Roman"/>
          <w:color w:val="000000" w:themeColor="text1"/>
          <w:sz w:val="28"/>
          <w:szCs w:val="28"/>
          <w:lang w:val="uk-UA"/>
        </w:rPr>
        <w:t xml:space="preserve">Ремонтні роботи </w:t>
      </w:r>
      <w:r w:rsidR="00116FA1">
        <w:rPr>
          <w:rFonts w:ascii="Times New Roman" w:hAnsi="Times New Roman" w:cs="Times New Roman"/>
          <w:color w:val="000000" w:themeColor="text1"/>
          <w:sz w:val="28"/>
          <w:szCs w:val="28"/>
          <w:lang w:val="uk-UA"/>
        </w:rPr>
        <w:t xml:space="preserve">проводяться за </w:t>
      </w:r>
      <w:r w:rsidR="00386161">
        <w:rPr>
          <w:rFonts w:ascii="Times New Roman" w:hAnsi="Times New Roman" w:cs="Times New Roman"/>
          <w:color w:val="000000" w:themeColor="text1"/>
          <w:sz w:val="28"/>
          <w:szCs w:val="28"/>
          <w:lang w:val="uk-UA"/>
        </w:rPr>
        <w:t xml:space="preserve">бюджетні </w:t>
      </w:r>
      <w:r w:rsidR="00116FA1">
        <w:rPr>
          <w:rFonts w:ascii="Times New Roman" w:hAnsi="Times New Roman" w:cs="Times New Roman"/>
          <w:color w:val="000000" w:themeColor="text1"/>
          <w:sz w:val="28"/>
          <w:szCs w:val="28"/>
          <w:lang w:val="uk-UA"/>
        </w:rPr>
        <w:t>кошти</w:t>
      </w:r>
      <w:r w:rsidR="00386161">
        <w:rPr>
          <w:rFonts w:ascii="Times New Roman" w:hAnsi="Times New Roman" w:cs="Times New Roman"/>
          <w:color w:val="000000" w:themeColor="text1"/>
          <w:sz w:val="28"/>
          <w:szCs w:val="28"/>
          <w:lang w:val="uk-UA"/>
        </w:rPr>
        <w:t xml:space="preserve"> та кошти </w:t>
      </w:r>
      <w:r w:rsidR="00116FA1">
        <w:rPr>
          <w:rFonts w:ascii="Times New Roman" w:hAnsi="Times New Roman" w:cs="Times New Roman"/>
          <w:color w:val="000000" w:themeColor="text1"/>
          <w:sz w:val="28"/>
          <w:szCs w:val="28"/>
          <w:lang w:val="uk-UA"/>
        </w:rPr>
        <w:t xml:space="preserve"> </w:t>
      </w:r>
      <w:proofErr w:type="spellStart"/>
      <w:r w:rsidR="00116FA1">
        <w:rPr>
          <w:rFonts w:ascii="Times New Roman" w:hAnsi="Times New Roman" w:cs="Times New Roman"/>
          <w:color w:val="000000" w:themeColor="text1"/>
          <w:sz w:val="28"/>
          <w:szCs w:val="28"/>
          <w:lang w:val="uk-UA"/>
        </w:rPr>
        <w:t>спонсорів</w:t>
      </w:r>
      <w:r w:rsidR="00386161">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У</w:t>
      </w:r>
      <w:proofErr w:type="spellEnd"/>
      <w:r w:rsidR="00116FA1">
        <w:rPr>
          <w:rFonts w:ascii="Times New Roman" w:hAnsi="Times New Roman" w:cs="Times New Roman"/>
          <w:color w:val="000000" w:themeColor="text1"/>
          <w:sz w:val="28"/>
          <w:szCs w:val="28"/>
          <w:lang w:val="uk-UA"/>
        </w:rPr>
        <w:t xml:space="preserve"> підвальному приміщенні побудований сучасний санвузол, підведена вода, відведена окрема каналізація, змонтоване освітлення, замінені вікна та двері, підшита гіпсокартоном стеля. Зі стін знята стара штукатурка, їх оштукатурено та пошпакльовано, нанесена декоративна штукатурка «Короїд». Підлога залита бетоном. Встановлені допоміжні батареї опалення, система опалення нової зали майже повністю перероблена. Залишилося:</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1. Пофарбувати стіни та стелю, труби та батареї опалення, міжкімнатні двері.</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 Вирішити питання з покриттям для підлоги (зараз вона просто з бетону).</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3. Облаштувати залу тренажерами. </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4. Встановити сантехніку та водонагрівальний пристрій. </w:t>
      </w:r>
    </w:p>
    <w:p w:rsidR="00116FA1" w:rsidRDefault="00116FA1" w:rsidP="00116FA1">
      <w:pPr>
        <w:pStyle w:val="af"/>
        <w:ind w:firstLine="708"/>
        <w:jc w:val="both"/>
        <w:rPr>
          <w:rFonts w:ascii="Times New Roman" w:hAnsi="Times New Roman" w:cs="Times New Roman"/>
          <w:color w:val="000000" w:themeColor="text1"/>
          <w:sz w:val="28"/>
          <w:szCs w:val="28"/>
          <w:u w:val="single"/>
          <w:lang w:val="uk-UA"/>
        </w:rPr>
      </w:pPr>
    </w:p>
    <w:p w:rsidR="00116FA1" w:rsidRDefault="00116FA1" w:rsidP="00116FA1">
      <w:pPr>
        <w:pStyle w:val="af"/>
        <w:ind w:firstLine="708"/>
        <w:jc w:val="both"/>
        <w:rPr>
          <w:rFonts w:ascii="Times New Roman" w:hAnsi="Times New Roman" w:cs="Times New Roman"/>
          <w:b/>
          <w:color w:val="000000" w:themeColor="text1"/>
          <w:sz w:val="28"/>
          <w:szCs w:val="28"/>
          <w:u w:val="single"/>
          <w:lang w:val="uk-UA"/>
        </w:rPr>
      </w:pPr>
      <w:r>
        <w:rPr>
          <w:rFonts w:ascii="Times New Roman" w:hAnsi="Times New Roman" w:cs="Times New Roman"/>
          <w:b/>
          <w:color w:val="000000" w:themeColor="text1"/>
          <w:sz w:val="28"/>
          <w:szCs w:val="28"/>
          <w:u w:val="single"/>
          <w:lang w:val="uk-UA"/>
        </w:rPr>
        <w:t>Торгівля</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 селі</w:t>
      </w:r>
      <w:r w:rsidR="002B47EE">
        <w:rPr>
          <w:rFonts w:ascii="Times New Roman" w:hAnsi="Times New Roman" w:cs="Times New Roman"/>
          <w:color w:val="000000" w:themeColor="text1"/>
          <w:sz w:val="28"/>
          <w:szCs w:val="28"/>
          <w:lang w:val="uk-UA"/>
        </w:rPr>
        <w:t xml:space="preserve"> Перемога</w:t>
      </w:r>
      <w:r>
        <w:rPr>
          <w:rFonts w:ascii="Times New Roman" w:hAnsi="Times New Roman" w:cs="Times New Roman"/>
          <w:color w:val="000000" w:themeColor="text1"/>
          <w:sz w:val="28"/>
          <w:szCs w:val="28"/>
          <w:lang w:val="uk-UA"/>
        </w:rPr>
        <w:t xml:space="preserve"> працює два заклади роздрібної торгівлі з перевагою продовольчих</w:t>
      </w:r>
      <w:r w:rsidR="007C56C0">
        <w:rPr>
          <w:rFonts w:ascii="Times New Roman" w:hAnsi="Times New Roman" w:cs="Times New Roman"/>
          <w:color w:val="000000" w:themeColor="text1"/>
          <w:sz w:val="28"/>
          <w:szCs w:val="28"/>
          <w:lang w:val="uk-UA"/>
        </w:rPr>
        <w:t xml:space="preserve"> товарів</w:t>
      </w:r>
      <w:r>
        <w:rPr>
          <w:rFonts w:ascii="Times New Roman" w:hAnsi="Times New Roman" w:cs="Times New Roman"/>
          <w:color w:val="000000" w:themeColor="text1"/>
          <w:sz w:val="28"/>
          <w:szCs w:val="28"/>
          <w:lang w:val="uk-UA"/>
        </w:rPr>
        <w:t xml:space="preserve">: ФОП </w:t>
      </w:r>
      <w:proofErr w:type="spellStart"/>
      <w:r>
        <w:rPr>
          <w:rFonts w:ascii="Times New Roman" w:hAnsi="Times New Roman" w:cs="Times New Roman"/>
          <w:color w:val="000000" w:themeColor="text1"/>
          <w:sz w:val="28"/>
          <w:szCs w:val="28"/>
          <w:lang w:val="uk-UA"/>
        </w:rPr>
        <w:t>Стеценко</w:t>
      </w:r>
      <w:proofErr w:type="spellEnd"/>
      <w:r>
        <w:rPr>
          <w:rFonts w:ascii="Times New Roman" w:hAnsi="Times New Roman" w:cs="Times New Roman"/>
          <w:color w:val="000000" w:themeColor="text1"/>
          <w:sz w:val="28"/>
          <w:szCs w:val="28"/>
          <w:lang w:val="uk-UA"/>
        </w:rPr>
        <w:t xml:space="preserve"> А.О, ФОП </w:t>
      </w:r>
      <w:proofErr w:type="spellStart"/>
      <w:r>
        <w:rPr>
          <w:rFonts w:ascii="Times New Roman" w:hAnsi="Times New Roman" w:cs="Times New Roman"/>
          <w:color w:val="000000" w:themeColor="text1"/>
          <w:sz w:val="28"/>
          <w:szCs w:val="28"/>
          <w:lang w:val="uk-UA"/>
        </w:rPr>
        <w:t>Стародубцев</w:t>
      </w:r>
      <w:proofErr w:type="spellEnd"/>
      <w:r>
        <w:rPr>
          <w:rFonts w:ascii="Times New Roman" w:hAnsi="Times New Roman" w:cs="Times New Roman"/>
          <w:color w:val="000000" w:themeColor="text1"/>
          <w:sz w:val="28"/>
          <w:szCs w:val="28"/>
          <w:lang w:val="uk-UA"/>
        </w:rPr>
        <w:t xml:space="preserve"> С.М та заклад роздрібної торгівлі господарчих товарів: ФОП Дмитрієв Д.С.</w:t>
      </w:r>
    </w:p>
    <w:p w:rsidR="00116FA1" w:rsidRDefault="00116FA1" w:rsidP="00116FA1">
      <w:pPr>
        <w:pStyle w:val="af"/>
        <w:ind w:firstLine="708"/>
        <w:jc w:val="both"/>
        <w:rPr>
          <w:rFonts w:ascii="Times New Roman" w:hAnsi="Times New Roman" w:cs="Times New Roman"/>
          <w:color w:val="000000" w:themeColor="text1"/>
          <w:sz w:val="28"/>
          <w:szCs w:val="28"/>
          <w:lang w:val="uk-UA"/>
        </w:rPr>
      </w:pPr>
    </w:p>
    <w:p w:rsidR="00116FA1" w:rsidRDefault="00116FA1" w:rsidP="00116FA1">
      <w:pPr>
        <w:pStyle w:val="af"/>
        <w:ind w:firstLine="708"/>
        <w:jc w:val="both"/>
        <w:rPr>
          <w:rFonts w:ascii="Times New Roman" w:hAnsi="Times New Roman" w:cs="Times New Roman"/>
          <w:b/>
          <w:color w:val="000000" w:themeColor="text1"/>
          <w:sz w:val="28"/>
          <w:szCs w:val="28"/>
          <w:u w:val="single"/>
          <w:lang w:val="uk-UA"/>
        </w:rPr>
      </w:pPr>
      <w:r>
        <w:rPr>
          <w:rFonts w:ascii="Times New Roman" w:hAnsi="Times New Roman" w:cs="Times New Roman"/>
          <w:b/>
          <w:color w:val="000000" w:themeColor="text1"/>
          <w:sz w:val="28"/>
          <w:szCs w:val="28"/>
          <w:u w:val="single"/>
          <w:lang w:val="uk-UA"/>
        </w:rPr>
        <w:t>Житлово-комунальне господарство</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Населений пункт частково забезпечений централізованим водопостачанням. Послуги з водопостачання  населенню  </w:t>
      </w:r>
      <w:proofErr w:type="spellStart"/>
      <w:r>
        <w:rPr>
          <w:rFonts w:ascii="Times New Roman" w:hAnsi="Times New Roman" w:cs="Times New Roman"/>
          <w:color w:val="000000" w:themeColor="text1"/>
          <w:sz w:val="28"/>
          <w:szCs w:val="28"/>
          <w:lang w:val="uk-UA"/>
        </w:rPr>
        <w:t>старостинського</w:t>
      </w:r>
      <w:proofErr w:type="spellEnd"/>
      <w:r>
        <w:rPr>
          <w:rFonts w:ascii="Times New Roman" w:hAnsi="Times New Roman" w:cs="Times New Roman"/>
          <w:color w:val="000000" w:themeColor="text1"/>
          <w:sz w:val="28"/>
          <w:szCs w:val="28"/>
          <w:lang w:val="uk-UA"/>
        </w:rPr>
        <w:t xml:space="preserve">  округу  надає КП «</w:t>
      </w:r>
      <w:proofErr w:type="spellStart"/>
      <w:r>
        <w:rPr>
          <w:rFonts w:ascii="Times New Roman" w:hAnsi="Times New Roman" w:cs="Times New Roman"/>
          <w:color w:val="000000" w:themeColor="text1"/>
          <w:sz w:val="28"/>
          <w:szCs w:val="28"/>
          <w:lang w:val="uk-UA"/>
        </w:rPr>
        <w:t>Баницьке</w:t>
      </w:r>
      <w:proofErr w:type="spellEnd"/>
      <w:r>
        <w:rPr>
          <w:rFonts w:ascii="Times New Roman" w:hAnsi="Times New Roman" w:cs="Times New Roman"/>
          <w:color w:val="000000" w:themeColor="text1"/>
          <w:sz w:val="28"/>
          <w:szCs w:val="28"/>
          <w:lang w:val="uk-UA"/>
        </w:rPr>
        <w:t>»</w:t>
      </w:r>
      <w:r w:rsidR="002B47EE">
        <w:rPr>
          <w:rFonts w:ascii="Times New Roman" w:hAnsi="Times New Roman" w:cs="Times New Roman"/>
          <w:color w:val="000000" w:themeColor="text1"/>
          <w:sz w:val="28"/>
          <w:szCs w:val="28"/>
          <w:lang w:val="uk-UA"/>
        </w:rPr>
        <w:t xml:space="preserve"> Глухівської міської ради</w:t>
      </w:r>
      <w:r>
        <w:rPr>
          <w:rFonts w:ascii="Times New Roman" w:hAnsi="Times New Roman" w:cs="Times New Roman"/>
          <w:color w:val="000000" w:themeColor="text1"/>
          <w:sz w:val="28"/>
          <w:szCs w:val="28"/>
          <w:lang w:val="uk-UA"/>
        </w:rPr>
        <w:t>. Своєчасно  проводяться  роботи  по ремонту аварійних  ділянок. Старостат  надає всебічну допомогу по утриманню та ремонту об’єктів водопостачання.</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Всі  вулиці  населеного пункту  обладнані вуличним освітленням, але у зв'язку з воєнним станом не вмикається.</w:t>
      </w:r>
    </w:p>
    <w:p w:rsidR="00116FA1" w:rsidRDefault="00335C7A"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Дочірнє</w:t>
      </w:r>
      <w:r w:rsidR="00162753">
        <w:rPr>
          <w:rFonts w:ascii="Times New Roman" w:hAnsi="Times New Roman" w:cs="Times New Roman"/>
          <w:color w:val="000000" w:themeColor="text1"/>
          <w:sz w:val="28"/>
          <w:szCs w:val="28"/>
          <w:lang w:val="uk-UA"/>
        </w:rPr>
        <w:t xml:space="preserve"> підприємство «Мальва» </w:t>
      </w:r>
      <w:r w:rsidR="00116FA1">
        <w:rPr>
          <w:rFonts w:ascii="Times New Roman" w:hAnsi="Times New Roman" w:cs="Times New Roman"/>
          <w:color w:val="000000" w:themeColor="text1"/>
          <w:sz w:val="28"/>
          <w:szCs w:val="28"/>
          <w:lang w:val="uk-UA"/>
        </w:rPr>
        <w:t>КП «</w:t>
      </w:r>
      <w:proofErr w:type="spellStart"/>
      <w:r w:rsidR="00116FA1">
        <w:rPr>
          <w:rFonts w:ascii="Times New Roman" w:hAnsi="Times New Roman" w:cs="Times New Roman"/>
          <w:color w:val="000000" w:themeColor="text1"/>
          <w:sz w:val="28"/>
          <w:szCs w:val="28"/>
          <w:lang w:val="uk-UA"/>
        </w:rPr>
        <w:t>Баницьке</w:t>
      </w:r>
      <w:proofErr w:type="spellEnd"/>
      <w:r w:rsidR="00116FA1">
        <w:rPr>
          <w:rFonts w:ascii="Times New Roman" w:hAnsi="Times New Roman" w:cs="Times New Roman"/>
          <w:color w:val="000000" w:themeColor="text1"/>
          <w:sz w:val="28"/>
          <w:szCs w:val="28"/>
          <w:lang w:val="uk-UA"/>
        </w:rPr>
        <w:t>»</w:t>
      </w:r>
      <w:r w:rsidR="00162753">
        <w:rPr>
          <w:rFonts w:ascii="Times New Roman" w:hAnsi="Times New Roman" w:cs="Times New Roman"/>
          <w:color w:val="000000" w:themeColor="text1"/>
          <w:sz w:val="28"/>
          <w:szCs w:val="28"/>
          <w:lang w:val="uk-UA"/>
        </w:rPr>
        <w:t xml:space="preserve"> Глухівської міської ради на території </w:t>
      </w:r>
      <w:proofErr w:type="spellStart"/>
      <w:r w:rsidR="00162753">
        <w:rPr>
          <w:rFonts w:ascii="Times New Roman" w:hAnsi="Times New Roman" w:cs="Times New Roman"/>
          <w:color w:val="000000" w:themeColor="text1"/>
          <w:sz w:val="28"/>
          <w:szCs w:val="28"/>
          <w:lang w:val="uk-UA"/>
        </w:rPr>
        <w:t>старостинського</w:t>
      </w:r>
      <w:proofErr w:type="spellEnd"/>
      <w:r w:rsidR="00162753">
        <w:rPr>
          <w:rFonts w:ascii="Times New Roman" w:hAnsi="Times New Roman" w:cs="Times New Roman"/>
          <w:color w:val="000000" w:themeColor="text1"/>
          <w:sz w:val="28"/>
          <w:szCs w:val="28"/>
          <w:lang w:val="uk-UA"/>
        </w:rPr>
        <w:t xml:space="preserve"> округу займається благоустроєм</w:t>
      </w:r>
      <w:r w:rsidR="00116FA1">
        <w:rPr>
          <w:rFonts w:ascii="Times New Roman" w:hAnsi="Times New Roman" w:cs="Times New Roman"/>
          <w:color w:val="000000" w:themeColor="text1"/>
          <w:sz w:val="28"/>
          <w:szCs w:val="28"/>
          <w:lang w:val="uk-UA"/>
        </w:rPr>
        <w:t>, вирощує овочеві культури, реалізо</w:t>
      </w:r>
      <w:r w:rsidR="00162753">
        <w:rPr>
          <w:rFonts w:ascii="Times New Roman" w:hAnsi="Times New Roman" w:cs="Times New Roman"/>
          <w:color w:val="000000" w:themeColor="text1"/>
          <w:sz w:val="28"/>
          <w:szCs w:val="28"/>
          <w:lang w:val="uk-UA"/>
        </w:rPr>
        <w:t xml:space="preserve">вує населенню домашню випічку та </w:t>
      </w:r>
      <w:r w:rsidR="00116FA1">
        <w:rPr>
          <w:rFonts w:ascii="Times New Roman" w:hAnsi="Times New Roman" w:cs="Times New Roman"/>
          <w:color w:val="000000" w:themeColor="text1"/>
          <w:sz w:val="28"/>
          <w:szCs w:val="28"/>
          <w:lang w:val="uk-UA"/>
        </w:rPr>
        <w:t xml:space="preserve">надає ритуальні послуги. </w:t>
      </w:r>
    </w:p>
    <w:p w:rsidR="00116FA1" w:rsidRDefault="00162753"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Котельня, яка розташована на території села Перемога</w:t>
      </w:r>
      <w:r w:rsidR="00D330FA">
        <w:rPr>
          <w:rFonts w:ascii="Times New Roman" w:hAnsi="Times New Roman" w:cs="Times New Roman"/>
          <w:color w:val="000000" w:themeColor="text1"/>
          <w:sz w:val="28"/>
          <w:szCs w:val="28"/>
          <w:lang w:val="uk-UA"/>
        </w:rPr>
        <w:t xml:space="preserve"> забезпечується дровами, які заготовляє КП «</w:t>
      </w:r>
      <w:proofErr w:type="spellStart"/>
      <w:r w:rsidR="00D330FA">
        <w:rPr>
          <w:rFonts w:ascii="Times New Roman" w:hAnsi="Times New Roman" w:cs="Times New Roman"/>
          <w:color w:val="000000" w:themeColor="text1"/>
          <w:sz w:val="28"/>
          <w:szCs w:val="28"/>
          <w:lang w:val="uk-UA"/>
        </w:rPr>
        <w:t>Баницьке</w:t>
      </w:r>
      <w:proofErr w:type="spellEnd"/>
      <w:r w:rsidR="00D330FA">
        <w:rPr>
          <w:rFonts w:ascii="Times New Roman" w:hAnsi="Times New Roman" w:cs="Times New Roman"/>
          <w:color w:val="000000" w:themeColor="text1"/>
          <w:sz w:val="28"/>
          <w:szCs w:val="28"/>
          <w:lang w:val="uk-UA"/>
        </w:rPr>
        <w:t>» ГМР. Було завезено</w:t>
      </w:r>
      <w:r w:rsidR="00116FA1">
        <w:rPr>
          <w:rFonts w:ascii="Times New Roman" w:hAnsi="Times New Roman" w:cs="Times New Roman"/>
          <w:color w:val="000000" w:themeColor="text1"/>
          <w:sz w:val="28"/>
          <w:szCs w:val="28"/>
          <w:lang w:val="uk-UA"/>
        </w:rPr>
        <w:t xml:space="preserve"> 200 м</w:t>
      </w:r>
      <w:r w:rsidR="00116FA1">
        <w:rPr>
          <w:rFonts w:ascii="Times New Roman" w:hAnsi="Times New Roman" w:cs="Times New Roman"/>
          <w:color w:val="000000" w:themeColor="text1"/>
          <w:sz w:val="28"/>
          <w:szCs w:val="28"/>
          <w:vertAlign w:val="superscript"/>
          <w:lang w:val="uk-UA"/>
        </w:rPr>
        <w:t>3</w:t>
      </w:r>
      <w:r w:rsidR="00D330FA">
        <w:rPr>
          <w:rFonts w:ascii="Times New Roman" w:hAnsi="Times New Roman" w:cs="Times New Roman"/>
          <w:color w:val="000000" w:themeColor="text1"/>
          <w:sz w:val="28"/>
          <w:szCs w:val="28"/>
          <w:lang w:val="uk-UA"/>
        </w:rPr>
        <w:t xml:space="preserve"> дров.</w:t>
      </w:r>
    </w:p>
    <w:p w:rsidR="00116FA1" w:rsidRDefault="00116FA1" w:rsidP="00116FA1">
      <w:pPr>
        <w:pStyle w:val="af"/>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Проводилося </w:t>
      </w:r>
      <w:proofErr w:type="spellStart"/>
      <w:r>
        <w:rPr>
          <w:rFonts w:ascii="Times New Roman" w:hAnsi="Times New Roman" w:cs="Times New Roman"/>
          <w:color w:val="000000" w:themeColor="text1"/>
          <w:sz w:val="28"/>
          <w:szCs w:val="28"/>
          <w:lang w:val="uk-UA"/>
        </w:rPr>
        <w:t>грейдерування</w:t>
      </w:r>
      <w:proofErr w:type="spellEnd"/>
      <w:r>
        <w:rPr>
          <w:rFonts w:ascii="Times New Roman" w:hAnsi="Times New Roman" w:cs="Times New Roman"/>
          <w:color w:val="000000" w:themeColor="text1"/>
          <w:sz w:val="28"/>
          <w:szCs w:val="28"/>
          <w:lang w:val="uk-UA"/>
        </w:rPr>
        <w:t xml:space="preserve"> вулиць та доріг.</w:t>
      </w:r>
    </w:p>
    <w:p w:rsidR="00116FA1" w:rsidRDefault="00116FA1" w:rsidP="00116FA1">
      <w:pPr>
        <w:pStyle w:val="af"/>
        <w:ind w:firstLine="708"/>
        <w:jc w:val="both"/>
        <w:rPr>
          <w:rFonts w:ascii="Times New Roman" w:hAnsi="Times New Roman" w:cs="Times New Roman"/>
          <w:color w:val="000000" w:themeColor="text1"/>
          <w:sz w:val="28"/>
          <w:szCs w:val="28"/>
          <w:u w:val="single"/>
          <w:lang w:val="uk-UA"/>
        </w:rPr>
      </w:pPr>
    </w:p>
    <w:p w:rsidR="00116FA1" w:rsidRDefault="00116FA1" w:rsidP="00116FA1">
      <w:pPr>
        <w:pStyle w:val="af"/>
        <w:ind w:firstLine="708"/>
        <w:jc w:val="both"/>
        <w:rPr>
          <w:rFonts w:ascii="Times New Roman" w:hAnsi="Times New Roman" w:cs="Times New Roman"/>
          <w:b/>
          <w:color w:val="000000" w:themeColor="text1"/>
          <w:sz w:val="28"/>
          <w:szCs w:val="28"/>
          <w:u w:val="single"/>
          <w:lang w:val="uk-UA"/>
        </w:rPr>
      </w:pPr>
      <w:r>
        <w:rPr>
          <w:rFonts w:ascii="Times New Roman" w:hAnsi="Times New Roman" w:cs="Times New Roman"/>
          <w:b/>
          <w:color w:val="000000" w:themeColor="text1"/>
          <w:sz w:val="28"/>
          <w:szCs w:val="28"/>
          <w:u w:val="single"/>
          <w:lang w:val="uk-UA"/>
        </w:rPr>
        <w:t>Благоустрій</w:t>
      </w:r>
    </w:p>
    <w:p w:rsidR="00116FA1" w:rsidRDefault="00116FA1" w:rsidP="00116FA1">
      <w:pPr>
        <w:ind w:left="150" w:firstLine="558"/>
        <w:jc w:val="both"/>
        <w:rPr>
          <w:color w:val="000000" w:themeColor="text1"/>
          <w:sz w:val="28"/>
          <w:szCs w:val="28"/>
          <w:lang w:val="uk-UA"/>
        </w:rPr>
      </w:pPr>
      <w:r>
        <w:rPr>
          <w:color w:val="000000" w:themeColor="text1"/>
          <w:sz w:val="28"/>
          <w:szCs w:val="28"/>
          <w:lang w:val="uk-UA"/>
        </w:rPr>
        <w:t>Проводилися роботи з благоустрою села.  Наводився санітарний порядок на кладовищі, ліквідовувалися несанкціоновані сміттєзвалища.</w:t>
      </w:r>
    </w:p>
    <w:p w:rsidR="00116FA1" w:rsidRDefault="00111DA5" w:rsidP="00116FA1">
      <w:pPr>
        <w:ind w:left="150" w:firstLine="558"/>
        <w:jc w:val="both"/>
        <w:rPr>
          <w:color w:val="000000" w:themeColor="text1"/>
          <w:sz w:val="28"/>
          <w:szCs w:val="28"/>
          <w:lang w:val="uk-UA"/>
        </w:rPr>
      </w:pPr>
      <w:r>
        <w:rPr>
          <w:color w:val="000000" w:themeColor="text1"/>
          <w:sz w:val="28"/>
          <w:szCs w:val="28"/>
          <w:lang w:val="uk-UA"/>
        </w:rPr>
        <w:t>У</w:t>
      </w:r>
      <w:r w:rsidR="00116FA1">
        <w:rPr>
          <w:color w:val="000000" w:themeColor="text1"/>
          <w:sz w:val="28"/>
          <w:szCs w:val="28"/>
          <w:lang w:val="uk-UA"/>
        </w:rPr>
        <w:t xml:space="preserve"> літній період </w:t>
      </w:r>
      <w:r>
        <w:rPr>
          <w:color w:val="000000" w:themeColor="text1"/>
          <w:sz w:val="28"/>
          <w:szCs w:val="28"/>
          <w:lang w:val="uk-UA"/>
        </w:rPr>
        <w:t xml:space="preserve">проводиться </w:t>
      </w:r>
      <w:proofErr w:type="spellStart"/>
      <w:r w:rsidR="00116FA1">
        <w:rPr>
          <w:color w:val="000000" w:themeColor="text1"/>
          <w:sz w:val="28"/>
          <w:szCs w:val="28"/>
          <w:lang w:val="uk-UA"/>
        </w:rPr>
        <w:t>покос</w:t>
      </w:r>
      <w:proofErr w:type="spellEnd"/>
      <w:r w:rsidR="00116FA1">
        <w:rPr>
          <w:color w:val="000000" w:themeColor="text1"/>
          <w:sz w:val="28"/>
          <w:szCs w:val="28"/>
          <w:lang w:val="uk-UA"/>
        </w:rPr>
        <w:t xml:space="preserve"> трави</w:t>
      </w:r>
      <w:r>
        <w:rPr>
          <w:color w:val="000000" w:themeColor="text1"/>
          <w:sz w:val="28"/>
          <w:szCs w:val="28"/>
          <w:lang w:val="uk-UA"/>
        </w:rPr>
        <w:t xml:space="preserve"> та вирубка чагарників </w:t>
      </w:r>
      <w:r w:rsidR="00116FA1">
        <w:rPr>
          <w:color w:val="000000" w:themeColor="text1"/>
          <w:sz w:val="28"/>
          <w:szCs w:val="28"/>
          <w:lang w:val="uk-UA"/>
        </w:rPr>
        <w:t>по населеному пункту</w:t>
      </w:r>
      <w:r>
        <w:rPr>
          <w:color w:val="000000" w:themeColor="text1"/>
          <w:sz w:val="28"/>
          <w:szCs w:val="28"/>
          <w:lang w:val="uk-UA"/>
        </w:rPr>
        <w:t>.</w:t>
      </w:r>
      <w:r w:rsidR="00116FA1">
        <w:rPr>
          <w:color w:val="000000" w:themeColor="text1"/>
          <w:sz w:val="28"/>
          <w:szCs w:val="28"/>
          <w:lang w:val="uk-UA"/>
        </w:rPr>
        <w:t xml:space="preserve"> </w:t>
      </w:r>
    </w:p>
    <w:p w:rsidR="00116FA1" w:rsidRDefault="00116FA1" w:rsidP="00116FA1">
      <w:pPr>
        <w:ind w:left="150" w:firstLine="558"/>
        <w:jc w:val="both"/>
        <w:rPr>
          <w:color w:val="000000" w:themeColor="text1"/>
          <w:sz w:val="28"/>
          <w:szCs w:val="28"/>
          <w:lang w:val="uk-UA"/>
        </w:rPr>
      </w:pPr>
      <w:r>
        <w:rPr>
          <w:color w:val="000000" w:themeColor="text1"/>
          <w:sz w:val="28"/>
          <w:szCs w:val="28"/>
          <w:lang w:val="uk-UA"/>
        </w:rPr>
        <w:t xml:space="preserve">Проводиться постійна робота по утриманню в належному санітарному стані  територій біля пам'ятників, обелісків, солдатських могил та об'єктів соціальної сфери, парку, прилеглої до </w:t>
      </w:r>
      <w:proofErr w:type="spellStart"/>
      <w:r>
        <w:rPr>
          <w:color w:val="000000" w:themeColor="text1"/>
          <w:sz w:val="28"/>
          <w:szCs w:val="28"/>
          <w:lang w:val="uk-UA"/>
        </w:rPr>
        <w:t>адмінбудівель</w:t>
      </w:r>
      <w:proofErr w:type="spellEnd"/>
      <w:r>
        <w:rPr>
          <w:color w:val="000000" w:themeColor="text1"/>
          <w:sz w:val="28"/>
          <w:szCs w:val="28"/>
          <w:lang w:val="uk-UA"/>
        </w:rPr>
        <w:t xml:space="preserve"> території, місць для купання на місцевих пляжах. Хоча купання та відпочинок зараз заборонені, але території ці підтримуються в належному стані. Вивозиться сміття, доглядається криниця, що була відреставрована разом з ФОП Романенко.</w:t>
      </w:r>
    </w:p>
    <w:p w:rsidR="00116FA1" w:rsidRDefault="00116FA1" w:rsidP="00116FA1">
      <w:pPr>
        <w:ind w:left="150" w:firstLine="558"/>
        <w:jc w:val="both"/>
        <w:rPr>
          <w:color w:val="000000" w:themeColor="text1"/>
          <w:sz w:val="28"/>
          <w:szCs w:val="28"/>
          <w:u w:val="single"/>
          <w:lang w:val="uk-UA"/>
        </w:rPr>
      </w:pPr>
    </w:p>
    <w:p w:rsidR="00116FA1" w:rsidRDefault="00116FA1" w:rsidP="00116FA1">
      <w:pPr>
        <w:ind w:left="150" w:firstLine="558"/>
        <w:jc w:val="both"/>
        <w:rPr>
          <w:b/>
          <w:color w:val="000000" w:themeColor="text1"/>
          <w:sz w:val="28"/>
          <w:szCs w:val="28"/>
          <w:u w:val="single"/>
          <w:lang w:val="uk-UA"/>
        </w:rPr>
      </w:pPr>
      <w:r>
        <w:rPr>
          <w:b/>
          <w:color w:val="000000" w:themeColor="text1"/>
          <w:sz w:val="28"/>
          <w:szCs w:val="28"/>
          <w:u w:val="single"/>
          <w:lang w:val="uk-UA"/>
        </w:rPr>
        <w:t>Соціальний захист населення</w:t>
      </w:r>
    </w:p>
    <w:p w:rsidR="00116FA1" w:rsidRDefault="00116FA1" w:rsidP="00116FA1">
      <w:pPr>
        <w:jc w:val="both"/>
        <w:rPr>
          <w:color w:val="000000" w:themeColor="text1"/>
          <w:sz w:val="28"/>
          <w:szCs w:val="28"/>
          <w:lang w:val="uk-UA"/>
        </w:rPr>
      </w:pPr>
      <w:r>
        <w:rPr>
          <w:color w:val="000000" w:themeColor="text1"/>
          <w:sz w:val="28"/>
          <w:szCs w:val="28"/>
          <w:lang w:val="uk-UA"/>
        </w:rPr>
        <w:tab/>
        <w:t>Проводились обстеження матеріально-побутових умов багатодітних сімей, одиноких матерів, осіб з інвалідністю.</w:t>
      </w:r>
    </w:p>
    <w:p w:rsidR="00116FA1" w:rsidRDefault="00116FA1" w:rsidP="00116FA1">
      <w:pPr>
        <w:jc w:val="both"/>
        <w:rPr>
          <w:color w:val="000000" w:themeColor="text1"/>
          <w:sz w:val="28"/>
          <w:szCs w:val="28"/>
          <w:lang w:val="uk-UA"/>
        </w:rPr>
      </w:pPr>
      <w:r>
        <w:rPr>
          <w:color w:val="000000" w:themeColor="text1"/>
          <w:sz w:val="28"/>
          <w:szCs w:val="28"/>
          <w:lang w:val="uk-UA"/>
        </w:rPr>
        <w:t xml:space="preserve"> </w:t>
      </w:r>
      <w:r>
        <w:rPr>
          <w:color w:val="000000" w:themeColor="text1"/>
          <w:sz w:val="28"/>
          <w:szCs w:val="28"/>
          <w:lang w:val="uk-UA"/>
        </w:rPr>
        <w:tab/>
        <w:t>Надається  всебічна  допомога  громадянам по оформленню субсидій. Так за 2022 рік  оформлено  43 субсидії, пільг та допомог – 18, видано 393 довідки, проведено 15 нотаріальних дій.</w:t>
      </w:r>
      <w:r>
        <w:rPr>
          <w:color w:val="000000" w:themeColor="text1"/>
          <w:sz w:val="28"/>
          <w:szCs w:val="28"/>
          <w:lang w:val="uk-UA"/>
        </w:rPr>
        <w:tab/>
      </w:r>
    </w:p>
    <w:p w:rsidR="00116FA1" w:rsidRDefault="00116FA1" w:rsidP="00116FA1">
      <w:pPr>
        <w:ind w:firstLine="720"/>
        <w:jc w:val="both"/>
        <w:rPr>
          <w:color w:val="000000" w:themeColor="text1"/>
          <w:sz w:val="28"/>
          <w:szCs w:val="28"/>
          <w:lang w:val="uk-UA"/>
        </w:rPr>
      </w:pPr>
      <w:r>
        <w:rPr>
          <w:color w:val="000000" w:themeColor="text1"/>
          <w:sz w:val="28"/>
          <w:szCs w:val="28"/>
          <w:lang w:val="uk-UA"/>
        </w:rPr>
        <w:t xml:space="preserve">Від початку </w:t>
      </w:r>
      <w:r w:rsidR="00D330FA">
        <w:rPr>
          <w:color w:val="000000" w:themeColor="text1"/>
          <w:sz w:val="28"/>
          <w:szCs w:val="28"/>
          <w:lang w:val="uk-UA"/>
        </w:rPr>
        <w:t>воєнних</w:t>
      </w:r>
      <w:r>
        <w:rPr>
          <w:color w:val="000000" w:themeColor="text1"/>
          <w:sz w:val="28"/>
          <w:szCs w:val="28"/>
          <w:lang w:val="uk-UA"/>
        </w:rPr>
        <w:t xml:space="preserve"> дій старостат забезпечує доставку та видачу гуманітарної допомоги жителям </w:t>
      </w:r>
      <w:r w:rsidR="00BF3E62">
        <w:rPr>
          <w:color w:val="000000" w:themeColor="text1"/>
          <w:sz w:val="28"/>
          <w:szCs w:val="28"/>
          <w:lang w:val="uk-UA"/>
        </w:rPr>
        <w:t>села</w:t>
      </w:r>
      <w:r>
        <w:rPr>
          <w:color w:val="000000" w:themeColor="text1"/>
          <w:sz w:val="28"/>
          <w:szCs w:val="28"/>
          <w:lang w:val="uk-UA"/>
        </w:rPr>
        <w:t>.</w:t>
      </w:r>
      <w:r w:rsidR="00BF3E62">
        <w:rPr>
          <w:color w:val="000000" w:themeColor="text1"/>
          <w:sz w:val="28"/>
          <w:szCs w:val="28"/>
          <w:lang w:val="uk-UA"/>
        </w:rPr>
        <w:t xml:space="preserve"> </w:t>
      </w:r>
      <w:r>
        <w:rPr>
          <w:color w:val="000000" w:themeColor="text1"/>
          <w:sz w:val="28"/>
          <w:szCs w:val="28"/>
          <w:lang w:val="uk-UA"/>
        </w:rPr>
        <w:t xml:space="preserve">На кожен двір було видано </w:t>
      </w:r>
      <w:r>
        <w:rPr>
          <w:sz w:val="28"/>
          <w:szCs w:val="28"/>
          <w:lang w:val="uk-UA"/>
        </w:rPr>
        <w:t xml:space="preserve">продуктовий </w:t>
      </w:r>
      <w:r>
        <w:rPr>
          <w:sz w:val="28"/>
          <w:szCs w:val="28"/>
          <w:lang w:val="uk-UA"/>
        </w:rPr>
        <w:lastRenderedPageBreak/>
        <w:t xml:space="preserve">набір від фонду </w:t>
      </w:r>
      <w:r w:rsidR="0033702A">
        <w:rPr>
          <w:sz w:val="28"/>
          <w:szCs w:val="28"/>
          <w:lang w:val="en-US"/>
        </w:rPr>
        <w:t>World</w:t>
      </w:r>
      <w:r w:rsidR="0033702A" w:rsidRPr="0033702A">
        <w:rPr>
          <w:sz w:val="28"/>
          <w:szCs w:val="28"/>
        </w:rPr>
        <w:t xml:space="preserve"> </w:t>
      </w:r>
      <w:r w:rsidR="0033702A">
        <w:rPr>
          <w:sz w:val="28"/>
          <w:szCs w:val="28"/>
          <w:lang w:val="en-US"/>
        </w:rPr>
        <w:t>Central</w:t>
      </w:r>
      <w:r w:rsidR="0033702A" w:rsidRPr="0033702A">
        <w:rPr>
          <w:sz w:val="28"/>
          <w:szCs w:val="28"/>
        </w:rPr>
        <w:t xml:space="preserve"> </w:t>
      </w:r>
      <w:r w:rsidR="0033702A">
        <w:rPr>
          <w:sz w:val="28"/>
          <w:szCs w:val="28"/>
          <w:lang w:val="en-US"/>
        </w:rPr>
        <w:t>Kitchen</w:t>
      </w:r>
      <w:r w:rsidR="0033702A" w:rsidRPr="0033702A">
        <w:rPr>
          <w:sz w:val="28"/>
          <w:szCs w:val="28"/>
        </w:rPr>
        <w:t xml:space="preserve"> </w:t>
      </w:r>
      <w:r>
        <w:rPr>
          <w:sz w:val="28"/>
          <w:szCs w:val="28"/>
          <w:lang w:val="uk-UA"/>
        </w:rPr>
        <w:t>вагою до 10 кг. Також видавались продуктові набори тривалого зберігання з прод</w:t>
      </w:r>
      <w:r w:rsidR="00861657">
        <w:rPr>
          <w:sz w:val="28"/>
          <w:szCs w:val="28"/>
          <w:lang w:val="uk-UA"/>
        </w:rPr>
        <w:t xml:space="preserve">уктового </w:t>
      </w:r>
      <w:r>
        <w:rPr>
          <w:sz w:val="28"/>
          <w:szCs w:val="28"/>
          <w:lang w:val="uk-UA"/>
        </w:rPr>
        <w:t xml:space="preserve">резерву. </w:t>
      </w:r>
    </w:p>
    <w:p w:rsidR="00116FA1" w:rsidRDefault="00116FA1" w:rsidP="00116FA1">
      <w:pPr>
        <w:ind w:firstLine="708"/>
        <w:jc w:val="both"/>
        <w:rPr>
          <w:sz w:val="28"/>
          <w:szCs w:val="28"/>
          <w:lang w:val="uk-UA"/>
        </w:rPr>
      </w:pPr>
      <w:r>
        <w:rPr>
          <w:sz w:val="28"/>
          <w:szCs w:val="28"/>
          <w:lang w:val="uk-UA"/>
        </w:rPr>
        <w:t xml:space="preserve">Гуманітарна допомога надавалась внутрішньо переміщеним особам, малозабезпеченим сім'ям, одиноким матерям, багатодітним сім'ям, малозабезпеченим сім'ям, </w:t>
      </w:r>
      <w:r w:rsidR="0033702A" w:rsidRPr="0033702A">
        <w:rPr>
          <w:sz w:val="28"/>
          <w:szCs w:val="28"/>
          <w:lang w:val="uk-UA"/>
        </w:rPr>
        <w:t xml:space="preserve">особам з </w:t>
      </w:r>
      <w:r w:rsidR="0033702A">
        <w:rPr>
          <w:sz w:val="28"/>
          <w:szCs w:val="28"/>
          <w:lang w:val="uk-UA"/>
        </w:rPr>
        <w:t>і</w:t>
      </w:r>
      <w:r>
        <w:rPr>
          <w:sz w:val="28"/>
          <w:szCs w:val="28"/>
          <w:lang w:val="uk-UA"/>
        </w:rPr>
        <w:t>нвалід</w:t>
      </w:r>
      <w:r w:rsidR="0033702A">
        <w:rPr>
          <w:sz w:val="28"/>
          <w:szCs w:val="28"/>
          <w:lang w:val="uk-UA"/>
        </w:rPr>
        <w:t>ністю,</w:t>
      </w:r>
      <w:r>
        <w:rPr>
          <w:sz w:val="28"/>
          <w:szCs w:val="28"/>
          <w:lang w:val="uk-UA"/>
        </w:rPr>
        <w:t xml:space="preserve"> учасникам ліквідації аварії на ЧАЕС, </w:t>
      </w:r>
      <w:r w:rsidR="0033702A">
        <w:rPr>
          <w:sz w:val="28"/>
          <w:szCs w:val="28"/>
          <w:lang w:val="uk-UA"/>
        </w:rPr>
        <w:t xml:space="preserve">учасникам бойових дій на території інших держав, </w:t>
      </w:r>
      <w:r>
        <w:rPr>
          <w:sz w:val="28"/>
          <w:szCs w:val="28"/>
          <w:lang w:val="uk-UA"/>
        </w:rPr>
        <w:t xml:space="preserve">військовослужбовцям, </w:t>
      </w:r>
      <w:r w:rsidR="0033702A">
        <w:rPr>
          <w:sz w:val="28"/>
          <w:szCs w:val="28"/>
          <w:lang w:val="uk-UA"/>
        </w:rPr>
        <w:t xml:space="preserve">безробітним, дітям до 17 років та </w:t>
      </w:r>
      <w:r>
        <w:rPr>
          <w:sz w:val="28"/>
          <w:szCs w:val="28"/>
          <w:lang w:val="uk-UA"/>
        </w:rPr>
        <w:t>пенсіонерам.</w:t>
      </w:r>
    </w:p>
    <w:p w:rsidR="00116FA1" w:rsidRDefault="00116FA1" w:rsidP="00116FA1">
      <w:pPr>
        <w:jc w:val="both"/>
        <w:rPr>
          <w:color w:val="000000" w:themeColor="text1"/>
          <w:sz w:val="28"/>
          <w:szCs w:val="28"/>
          <w:lang w:val="uk-UA"/>
        </w:rPr>
      </w:pPr>
    </w:p>
    <w:p w:rsidR="00116FA1" w:rsidRDefault="00116FA1" w:rsidP="00116FA1">
      <w:pPr>
        <w:ind w:firstLine="708"/>
        <w:rPr>
          <w:color w:val="000000" w:themeColor="text1"/>
          <w:sz w:val="28"/>
          <w:szCs w:val="28"/>
          <w:u w:val="single"/>
          <w:lang w:val="uk-UA"/>
        </w:rPr>
      </w:pPr>
    </w:p>
    <w:p w:rsidR="00116FA1" w:rsidRDefault="00116FA1" w:rsidP="00116FA1">
      <w:pPr>
        <w:ind w:firstLine="708"/>
        <w:rPr>
          <w:b/>
          <w:color w:val="000000" w:themeColor="text1"/>
          <w:sz w:val="28"/>
          <w:szCs w:val="28"/>
          <w:u w:val="single"/>
          <w:lang w:val="uk-UA"/>
        </w:rPr>
      </w:pPr>
      <w:r>
        <w:rPr>
          <w:b/>
          <w:color w:val="000000" w:themeColor="text1"/>
          <w:sz w:val="28"/>
          <w:szCs w:val="28"/>
          <w:u w:val="single"/>
          <w:lang w:val="uk-UA"/>
        </w:rPr>
        <w:t>Проблемні питання</w:t>
      </w:r>
    </w:p>
    <w:p w:rsidR="00116FA1" w:rsidRDefault="00116FA1" w:rsidP="0033702A">
      <w:pPr>
        <w:ind w:firstLine="708"/>
        <w:jc w:val="both"/>
        <w:rPr>
          <w:color w:val="000000" w:themeColor="text1"/>
          <w:sz w:val="28"/>
          <w:szCs w:val="28"/>
          <w:lang w:val="uk-UA"/>
        </w:rPr>
      </w:pPr>
      <w:r>
        <w:rPr>
          <w:color w:val="000000" w:themeColor="text1"/>
          <w:sz w:val="28"/>
          <w:szCs w:val="28"/>
          <w:lang w:val="uk-UA"/>
        </w:rPr>
        <w:t xml:space="preserve">Проблемні питання, які виникають в процесі роботи вирішуються у спільній праці з керівництвом </w:t>
      </w:r>
      <w:r w:rsidR="00D330FA">
        <w:rPr>
          <w:color w:val="000000" w:themeColor="text1"/>
          <w:sz w:val="28"/>
          <w:szCs w:val="28"/>
          <w:lang w:val="uk-UA"/>
        </w:rPr>
        <w:t xml:space="preserve">Глухівської </w:t>
      </w:r>
      <w:r>
        <w:rPr>
          <w:color w:val="000000" w:themeColor="text1"/>
          <w:sz w:val="28"/>
          <w:szCs w:val="28"/>
          <w:lang w:val="uk-UA"/>
        </w:rPr>
        <w:t xml:space="preserve">міської ради. </w:t>
      </w:r>
      <w:r w:rsidR="0033702A">
        <w:rPr>
          <w:color w:val="000000" w:themeColor="text1"/>
          <w:sz w:val="28"/>
          <w:szCs w:val="28"/>
          <w:lang w:val="uk-UA"/>
        </w:rPr>
        <w:t xml:space="preserve"> </w:t>
      </w:r>
      <w:r>
        <w:rPr>
          <w:color w:val="000000" w:themeColor="text1"/>
          <w:sz w:val="28"/>
          <w:szCs w:val="28"/>
          <w:lang w:val="uk-UA"/>
        </w:rPr>
        <w:t xml:space="preserve">Але </w:t>
      </w:r>
      <w:r w:rsidR="0033702A">
        <w:rPr>
          <w:color w:val="000000" w:themeColor="text1"/>
          <w:sz w:val="28"/>
          <w:szCs w:val="28"/>
          <w:lang w:val="uk-UA"/>
        </w:rPr>
        <w:t>залишаються такі нагальні питання</w:t>
      </w:r>
      <w:r>
        <w:rPr>
          <w:color w:val="000000" w:themeColor="text1"/>
          <w:sz w:val="28"/>
          <w:szCs w:val="28"/>
          <w:lang w:val="uk-UA"/>
        </w:rPr>
        <w:t>:</w:t>
      </w:r>
    </w:p>
    <w:p w:rsidR="00116FA1" w:rsidRDefault="00116FA1" w:rsidP="00116FA1">
      <w:pPr>
        <w:ind w:firstLine="708"/>
        <w:jc w:val="both"/>
        <w:rPr>
          <w:color w:val="000000" w:themeColor="text1"/>
          <w:sz w:val="28"/>
          <w:szCs w:val="28"/>
          <w:lang w:val="uk-UA"/>
        </w:rPr>
      </w:pPr>
      <w:r>
        <w:rPr>
          <w:color w:val="000000" w:themeColor="text1"/>
          <w:sz w:val="28"/>
          <w:szCs w:val="28"/>
          <w:lang w:val="uk-UA"/>
        </w:rPr>
        <w:t>1. Ліквідація стихійних сміттєзвалищ.</w:t>
      </w:r>
    </w:p>
    <w:p w:rsidR="00116FA1" w:rsidRDefault="00116FA1" w:rsidP="00116FA1">
      <w:pPr>
        <w:ind w:firstLine="708"/>
        <w:jc w:val="both"/>
        <w:rPr>
          <w:color w:val="000000" w:themeColor="text1"/>
          <w:sz w:val="28"/>
          <w:szCs w:val="28"/>
          <w:lang w:val="uk-UA"/>
        </w:rPr>
      </w:pPr>
      <w:r>
        <w:rPr>
          <w:color w:val="000000" w:themeColor="text1"/>
          <w:sz w:val="28"/>
          <w:szCs w:val="28"/>
          <w:lang w:val="uk-UA"/>
        </w:rPr>
        <w:t>2. Вивіз сміття на полігон відходів</w:t>
      </w:r>
    </w:p>
    <w:p w:rsidR="00116FA1" w:rsidRDefault="00D330FA" w:rsidP="00861657">
      <w:pPr>
        <w:ind w:firstLine="708"/>
        <w:rPr>
          <w:color w:val="000000" w:themeColor="text1"/>
          <w:sz w:val="28"/>
          <w:szCs w:val="28"/>
          <w:lang w:val="uk-UA"/>
        </w:rPr>
      </w:pPr>
      <w:r>
        <w:rPr>
          <w:color w:val="000000" w:themeColor="text1"/>
          <w:sz w:val="28"/>
          <w:szCs w:val="28"/>
          <w:lang w:val="uk-UA"/>
        </w:rPr>
        <w:t xml:space="preserve">3.  </w:t>
      </w:r>
      <w:r w:rsidR="0033702A">
        <w:rPr>
          <w:color w:val="000000" w:themeColor="text1"/>
          <w:sz w:val="28"/>
          <w:szCs w:val="28"/>
          <w:lang w:val="uk-UA"/>
        </w:rPr>
        <w:t xml:space="preserve">Завершення </w:t>
      </w:r>
      <w:r w:rsidR="00116FA1">
        <w:rPr>
          <w:color w:val="000000" w:themeColor="text1"/>
          <w:sz w:val="28"/>
          <w:szCs w:val="28"/>
          <w:lang w:val="uk-UA"/>
        </w:rPr>
        <w:t>ремонт</w:t>
      </w:r>
      <w:r w:rsidR="0033702A">
        <w:rPr>
          <w:color w:val="000000" w:themeColor="text1"/>
          <w:sz w:val="28"/>
          <w:szCs w:val="28"/>
          <w:lang w:val="uk-UA"/>
        </w:rPr>
        <w:t>у</w:t>
      </w:r>
      <w:r w:rsidR="00116FA1">
        <w:rPr>
          <w:color w:val="000000" w:themeColor="text1"/>
          <w:sz w:val="28"/>
          <w:szCs w:val="28"/>
          <w:lang w:val="uk-UA"/>
        </w:rPr>
        <w:t xml:space="preserve"> тренажерної зали, її облаштування та функціонування.</w:t>
      </w:r>
    </w:p>
    <w:p w:rsidR="00116FA1" w:rsidRDefault="00116FA1" w:rsidP="00116FA1">
      <w:pPr>
        <w:ind w:firstLine="708"/>
        <w:jc w:val="both"/>
        <w:rPr>
          <w:color w:val="000000" w:themeColor="text1"/>
          <w:sz w:val="28"/>
          <w:szCs w:val="28"/>
          <w:lang w:val="uk-UA"/>
        </w:rPr>
      </w:pPr>
    </w:p>
    <w:p w:rsidR="00116FA1" w:rsidRDefault="00116FA1" w:rsidP="00116FA1">
      <w:pPr>
        <w:ind w:firstLine="851"/>
        <w:jc w:val="both"/>
        <w:rPr>
          <w:b/>
          <w:color w:val="000000" w:themeColor="text1"/>
          <w:lang w:val="uk-UA"/>
        </w:rPr>
      </w:pPr>
      <w:r>
        <w:rPr>
          <w:b/>
          <w:color w:val="000000" w:themeColor="text1"/>
          <w:sz w:val="28"/>
          <w:szCs w:val="28"/>
          <w:lang w:val="uk-UA"/>
        </w:rPr>
        <w:tab/>
      </w:r>
    </w:p>
    <w:p w:rsidR="00450A5C" w:rsidRDefault="00450A5C" w:rsidP="00450A5C">
      <w:pPr>
        <w:jc w:val="both"/>
        <w:rPr>
          <w:b/>
          <w:color w:val="000000" w:themeColor="text1"/>
          <w:sz w:val="28"/>
          <w:szCs w:val="28"/>
          <w:lang w:val="uk-UA"/>
        </w:rPr>
      </w:pPr>
    </w:p>
    <w:p w:rsidR="00F44452" w:rsidRDefault="00450A5C" w:rsidP="00450A5C">
      <w:pPr>
        <w:jc w:val="both"/>
        <w:rPr>
          <w:b/>
          <w:color w:val="000000" w:themeColor="text1"/>
          <w:sz w:val="28"/>
          <w:szCs w:val="28"/>
          <w:lang w:val="uk-UA"/>
        </w:rPr>
      </w:pPr>
      <w:r w:rsidRPr="007D2450">
        <w:rPr>
          <w:b/>
          <w:color w:val="000000" w:themeColor="text1"/>
          <w:sz w:val="28"/>
          <w:szCs w:val="28"/>
          <w:lang w:val="uk-UA"/>
        </w:rPr>
        <w:t xml:space="preserve">Міський  голова                                                                 </w:t>
      </w:r>
      <w:r>
        <w:rPr>
          <w:b/>
          <w:color w:val="000000" w:themeColor="text1"/>
          <w:sz w:val="28"/>
          <w:szCs w:val="28"/>
          <w:lang w:val="uk-UA"/>
        </w:rPr>
        <w:t xml:space="preserve">        </w:t>
      </w:r>
      <w:r w:rsidRPr="007D2450">
        <w:rPr>
          <w:b/>
          <w:color w:val="000000" w:themeColor="text1"/>
          <w:sz w:val="28"/>
          <w:szCs w:val="28"/>
          <w:lang w:val="uk-UA"/>
        </w:rPr>
        <w:t>Надія ВАЙЛО</w:t>
      </w:r>
    </w:p>
    <w:p w:rsidR="000C765A" w:rsidRPr="00116FA1" w:rsidRDefault="000C765A" w:rsidP="00116FA1">
      <w:pPr>
        <w:widowControl/>
        <w:autoSpaceDE/>
        <w:autoSpaceDN/>
        <w:adjustRightInd/>
        <w:spacing w:after="200" w:line="276" w:lineRule="auto"/>
        <w:rPr>
          <w:b/>
          <w:color w:val="000000" w:themeColor="text1"/>
          <w:sz w:val="28"/>
          <w:szCs w:val="28"/>
          <w:lang w:val="uk-UA"/>
        </w:rPr>
      </w:pPr>
    </w:p>
    <w:sectPr w:rsidR="000C765A" w:rsidRPr="00116FA1" w:rsidSect="00173509">
      <w:type w:val="continuous"/>
      <w:pgSz w:w="11907" w:h="16839" w:code="9"/>
      <w:pgMar w:top="567"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9">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4">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19">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27">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2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5"/>
  </w:num>
  <w:num w:numId="10">
    <w:abstractNumId w:val="16"/>
  </w:num>
  <w:num w:numId="11">
    <w:abstractNumId w:val="4"/>
  </w:num>
  <w:num w:numId="12">
    <w:abstractNumId w:val="14"/>
  </w:num>
  <w:num w:numId="13">
    <w:abstractNumId w:val="7"/>
  </w:num>
  <w:num w:numId="14">
    <w:abstractNumId w:val="31"/>
  </w:num>
  <w:num w:numId="15">
    <w:abstractNumId w:val="32"/>
  </w:num>
  <w:num w:numId="16">
    <w:abstractNumId w:val="15"/>
  </w:num>
  <w:num w:numId="17">
    <w:abstractNumId w:val="20"/>
  </w:num>
  <w:num w:numId="18">
    <w:abstractNumId w:val="17"/>
  </w:num>
  <w:num w:numId="19">
    <w:abstractNumId w:val="29"/>
  </w:num>
  <w:num w:numId="20">
    <w:abstractNumId w:val="27"/>
  </w:num>
  <w:num w:numId="21">
    <w:abstractNumId w:val="28"/>
  </w:num>
  <w:num w:numId="22">
    <w:abstractNumId w:val="1"/>
  </w:num>
  <w:num w:numId="23">
    <w:abstractNumId w:val="2"/>
  </w:num>
  <w:num w:numId="24">
    <w:abstractNumId w:val="3"/>
  </w:num>
  <w:num w:numId="25">
    <w:abstractNumId w:val="11"/>
  </w:num>
  <w:num w:numId="26">
    <w:abstractNumId w:val="30"/>
  </w:num>
  <w:num w:numId="27">
    <w:abstractNumId w:val="10"/>
  </w:num>
  <w:num w:numId="28">
    <w:abstractNumId w:val="21"/>
  </w:num>
  <w:num w:numId="29">
    <w:abstractNumId w:val="6"/>
  </w:num>
  <w:num w:numId="30">
    <w:abstractNumId w:val="22"/>
  </w:num>
  <w:num w:numId="31">
    <w:abstractNumId w:val="8"/>
  </w:num>
  <w:num w:numId="32">
    <w:abstractNumId w:val="26"/>
  </w:num>
  <w:num w:numId="33">
    <w:abstractNumId w:val="18"/>
  </w:num>
  <w:num w:numId="34">
    <w:abstractNumId w:val="5"/>
  </w:num>
  <w:num w:numId="35">
    <w:abstractNumId w:val="24"/>
  </w:num>
  <w:num w:numId="36">
    <w:abstractNumId w:val="13"/>
  </w:num>
  <w:num w:numId="37">
    <w:abstractNumId w:val="19"/>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6F6C"/>
    <w:rsid w:val="000106D4"/>
    <w:rsid w:val="00011B9E"/>
    <w:rsid w:val="00013E81"/>
    <w:rsid w:val="000179CE"/>
    <w:rsid w:val="00026101"/>
    <w:rsid w:val="00026715"/>
    <w:rsid w:val="000277D6"/>
    <w:rsid w:val="000304E0"/>
    <w:rsid w:val="000309E2"/>
    <w:rsid w:val="0003445E"/>
    <w:rsid w:val="00036CE7"/>
    <w:rsid w:val="00040A8C"/>
    <w:rsid w:val="0004135A"/>
    <w:rsid w:val="0005726C"/>
    <w:rsid w:val="000662D9"/>
    <w:rsid w:val="00075DB7"/>
    <w:rsid w:val="00077F97"/>
    <w:rsid w:val="0008152C"/>
    <w:rsid w:val="00083EA3"/>
    <w:rsid w:val="0008735F"/>
    <w:rsid w:val="0009061D"/>
    <w:rsid w:val="0009435B"/>
    <w:rsid w:val="00096AE3"/>
    <w:rsid w:val="00096F63"/>
    <w:rsid w:val="000A561C"/>
    <w:rsid w:val="000A57A8"/>
    <w:rsid w:val="000A6A11"/>
    <w:rsid w:val="000A760F"/>
    <w:rsid w:val="000B11B3"/>
    <w:rsid w:val="000B15CC"/>
    <w:rsid w:val="000B204C"/>
    <w:rsid w:val="000B2CE2"/>
    <w:rsid w:val="000B389E"/>
    <w:rsid w:val="000B5F08"/>
    <w:rsid w:val="000C20CD"/>
    <w:rsid w:val="000C3362"/>
    <w:rsid w:val="000C5218"/>
    <w:rsid w:val="000C765A"/>
    <w:rsid w:val="000D027E"/>
    <w:rsid w:val="000D03A9"/>
    <w:rsid w:val="000D1692"/>
    <w:rsid w:val="000D4476"/>
    <w:rsid w:val="000D583C"/>
    <w:rsid w:val="000D6A22"/>
    <w:rsid w:val="000D6BB2"/>
    <w:rsid w:val="000D6FF8"/>
    <w:rsid w:val="000E4CA0"/>
    <w:rsid w:val="000E68E0"/>
    <w:rsid w:val="000F13E7"/>
    <w:rsid w:val="000F3C05"/>
    <w:rsid w:val="000F405D"/>
    <w:rsid w:val="000F412B"/>
    <w:rsid w:val="00101BD2"/>
    <w:rsid w:val="001022A0"/>
    <w:rsid w:val="00102360"/>
    <w:rsid w:val="001059B6"/>
    <w:rsid w:val="001076DA"/>
    <w:rsid w:val="00110DC0"/>
    <w:rsid w:val="00111DA5"/>
    <w:rsid w:val="00112C64"/>
    <w:rsid w:val="00113743"/>
    <w:rsid w:val="00116FA1"/>
    <w:rsid w:val="001175C3"/>
    <w:rsid w:val="00123B44"/>
    <w:rsid w:val="00134F24"/>
    <w:rsid w:val="001379E7"/>
    <w:rsid w:val="0014200C"/>
    <w:rsid w:val="001438F5"/>
    <w:rsid w:val="0015177F"/>
    <w:rsid w:val="00153813"/>
    <w:rsid w:val="00155DDB"/>
    <w:rsid w:val="00162753"/>
    <w:rsid w:val="00165EC3"/>
    <w:rsid w:val="00167BA4"/>
    <w:rsid w:val="00171F7E"/>
    <w:rsid w:val="001727E3"/>
    <w:rsid w:val="00173509"/>
    <w:rsid w:val="00175707"/>
    <w:rsid w:val="001803AC"/>
    <w:rsid w:val="001804F0"/>
    <w:rsid w:val="001820D0"/>
    <w:rsid w:val="0019219D"/>
    <w:rsid w:val="00194AA3"/>
    <w:rsid w:val="00194CC5"/>
    <w:rsid w:val="001A535A"/>
    <w:rsid w:val="001A6700"/>
    <w:rsid w:val="001B5694"/>
    <w:rsid w:val="001C11E2"/>
    <w:rsid w:val="001C2C3B"/>
    <w:rsid w:val="001C3AC1"/>
    <w:rsid w:val="001C5571"/>
    <w:rsid w:val="001D0CA4"/>
    <w:rsid w:val="001D227F"/>
    <w:rsid w:val="001E4A54"/>
    <w:rsid w:val="001E52C2"/>
    <w:rsid w:val="001E6A28"/>
    <w:rsid w:val="001E79DF"/>
    <w:rsid w:val="001F284C"/>
    <w:rsid w:val="001F5DBE"/>
    <w:rsid w:val="00200285"/>
    <w:rsid w:val="00211555"/>
    <w:rsid w:val="0021184A"/>
    <w:rsid w:val="00216DCA"/>
    <w:rsid w:val="00216E39"/>
    <w:rsid w:val="00217C8E"/>
    <w:rsid w:val="00221F2F"/>
    <w:rsid w:val="002244A0"/>
    <w:rsid w:val="002260E4"/>
    <w:rsid w:val="00226975"/>
    <w:rsid w:val="00230F60"/>
    <w:rsid w:val="0023233F"/>
    <w:rsid w:val="00240208"/>
    <w:rsid w:val="00241FE4"/>
    <w:rsid w:val="00242748"/>
    <w:rsid w:val="00246CDE"/>
    <w:rsid w:val="002473F4"/>
    <w:rsid w:val="00254A21"/>
    <w:rsid w:val="00257C18"/>
    <w:rsid w:val="00262B67"/>
    <w:rsid w:val="00271780"/>
    <w:rsid w:val="0027536A"/>
    <w:rsid w:val="00275E85"/>
    <w:rsid w:val="0028435A"/>
    <w:rsid w:val="002879F6"/>
    <w:rsid w:val="00287EC0"/>
    <w:rsid w:val="0029140F"/>
    <w:rsid w:val="00293D70"/>
    <w:rsid w:val="0029505F"/>
    <w:rsid w:val="00297548"/>
    <w:rsid w:val="002A2FD8"/>
    <w:rsid w:val="002A3953"/>
    <w:rsid w:val="002A3C33"/>
    <w:rsid w:val="002A4899"/>
    <w:rsid w:val="002A6FFB"/>
    <w:rsid w:val="002A7C44"/>
    <w:rsid w:val="002A7F86"/>
    <w:rsid w:val="002B3086"/>
    <w:rsid w:val="002B47EE"/>
    <w:rsid w:val="002B5A47"/>
    <w:rsid w:val="002B5E7E"/>
    <w:rsid w:val="002C334B"/>
    <w:rsid w:val="002C3877"/>
    <w:rsid w:val="002D36ED"/>
    <w:rsid w:val="002D4E27"/>
    <w:rsid w:val="002D5EFA"/>
    <w:rsid w:val="002D6F2B"/>
    <w:rsid w:val="002E0A0A"/>
    <w:rsid w:val="002E0B16"/>
    <w:rsid w:val="002E1822"/>
    <w:rsid w:val="002F179B"/>
    <w:rsid w:val="002F27FB"/>
    <w:rsid w:val="002F2B0F"/>
    <w:rsid w:val="002F4045"/>
    <w:rsid w:val="002F4D63"/>
    <w:rsid w:val="002F63FF"/>
    <w:rsid w:val="00301CCD"/>
    <w:rsid w:val="003026F5"/>
    <w:rsid w:val="00316088"/>
    <w:rsid w:val="003259F2"/>
    <w:rsid w:val="00332799"/>
    <w:rsid w:val="00335C7A"/>
    <w:rsid w:val="00336578"/>
    <w:rsid w:val="003366A2"/>
    <w:rsid w:val="0033702A"/>
    <w:rsid w:val="0033740C"/>
    <w:rsid w:val="00341FEF"/>
    <w:rsid w:val="003536DA"/>
    <w:rsid w:val="00360736"/>
    <w:rsid w:val="00364004"/>
    <w:rsid w:val="00371967"/>
    <w:rsid w:val="00372EF6"/>
    <w:rsid w:val="00376095"/>
    <w:rsid w:val="00384659"/>
    <w:rsid w:val="00385DC4"/>
    <w:rsid w:val="00386161"/>
    <w:rsid w:val="00390406"/>
    <w:rsid w:val="00392214"/>
    <w:rsid w:val="0039309B"/>
    <w:rsid w:val="003972AD"/>
    <w:rsid w:val="003A4C17"/>
    <w:rsid w:val="003B03BD"/>
    <w:rsid w:val="003B1AC0"/>
    <w:rsid w:val="003B3BDE"/>
    <w:rsid w:val="003B4600"/>
    <w:rsid w:val="003B7232"/>
    <w:rsid w:val="003C0F05"/>
    <w:rsid w:val="003C27CA"/>
    <w:rsid w:val="003C3D32"/>
    <w:rsid w:val="003C51A4"/>
    <w:rsid w:val="003C5210"/>
    <w:rsid w:val="003C7ED2"/>
    <w:rsid w:val="003D02C8"/>
    <w:rsid w:val="003D54DB"/>
    <w:rsid w:val="003E059E"/>
    <w:rsid w:val="003E3618"/>
    <w:rsid w:val="003F15B2"/>
    <w:rsid w:val="003F6A98"/>
    <w:rsid w:val="00405C2D"/>
    <w:rsid w:val="00406E34"/>
    <w:rsid w:val="00407F34"/>
    <w:rsid w:val="00411619"/>
    <w:rsid w:val="00412B42"/>
    <w:rsid w:val="00412C60"/>
    <w:rsid w:val="00413D21"/>
    <w:rsid w:val="00415FE3"/>
    <w:rsid w:val="0042012E"/>
    <w:rsid w:val="00420555"/>
    <w:rsid w:val="0042498D"/>
    <w:rsid w:val="004251B8"/>
    <w:rsid w:val="00440C11"/>
    <w:rsid w:val="00447EF7"/>
    <w:rsid w:val="00450550"/>
    <w:rsid w:val="004508BC"/>
    <w:rsid w:val="00450A5C"/>
    <w:rsid w:val="00456424"/>
    <w:rsid w:val="004610F7"/>
    <w:rsid w:val="004664AE"/>
    <w:rsid w:val="00467283"/>
    <w:rsid w:val="00483EB4"/>
    <w:rsid w:val="0048545D"/>
    <w:rsid w:val="004A242D"/>
    <w:rsid w:val="004A3178"/>
    <w:rsid w:val="004A503B"/>
    <w:rsid w:val="004A7E6B"/>
    <w:rsid w:val="004B1641"/>
    <w:rsid w:val="004B2042"/>
    <w:rsid w:val="004B3883"/>
    <w:rsid w:val="004B401C"/>
    <w:rsid w:val="004B7EFB"/>
    <w:rsid w:val="004C5398"/>
    <w:rsid w:val="004D6F90"/>
    <w:rsid w:val="004E1610"/>
    <w:rsid w:val="004E51D9"/>
    <w:rsid w:val="004E7EE2"/>
    <w:rsid w:val="004E7FF1"/>
    <w:rsid w:val="004F06B8"/>
    <w:rsid w:val="004F0D85"/>
    <w:rsid w:val="004F0DDF"/>
    <w:rsid w:val="00505266"/>
    <w:rsid w:val="005066F9"/>
    <w:rsid w:val="005101C4"/>
    <w:rsid w:val="00515F6F"/>
    <w:rsid w:val="00521980"/>
    <w:rsid w:val="00522AFC"/>
    <w:rsid w:val="00532E36"/>
    <w:rsid w:val="00541BEF"/>
    <w:rsid w:val="00542634"/>
    <w:rsid w:val="00554C97"/>
    <w:rsid w:val="0056091C"/>
    <w:rsid w:val="00565421"/>
    <w:rsid w:val="005679CE"/>
    <w:rsid w:val="00570DB1"/>
    <w:rsid w:val="00575940"/>
    <w:rsid w:val="00581A08"/>
    <w:rsid w:val="00583BF1"/>
    <w:rsid w:val="00583DF3"/>
    <w:rsid w:val="00583FE7"/>
    <w:rsid w:val="00591089"/>
    <w:rsid w:val="00593314"/>
    <w:rsid w:val="005A255E"/>
    <w:rsid w:val="005A29C4"/>
    <w:rsid w:val="005A2B16"/>
    <w:rsid w:val="005A4CA5"/>
    <w:rsid w:val="005A5FF5"/>
    <w:rsid w:val="005B491B"/>
    <w:rsid w:val="005B5607"/>
    <w:rsid w:val="005B7417"/>
    <w:rsid w:val="005C0062"/>
    <w:rsid w:val="005C2E85"/>
    <w:rsid w:val="005C3CE9"/>
    <w:rsid w:val="005C4292"/>
    <w:rsid w:val="005C4DE2"/>
    <w:rsid w:val="005C63BB"/>
    <w:rsid w:val="005D1683"/>
    <w:rsid w:val="005D5C1B"/>
    <w:rsid w:val="005D5F54"/>
    <w:rsid w:val="005E601C"/>
    <w:rsid w:val="005E698D"/>
    <w:rsid w:val="005E6B0A"/>
    <w:rsid w:val="005F0589"/>
    <w:rsid w:val="0060486F"/>
    <w:rsid w:val="006065E2"/>
    <w:rsid w:val="006075B3"/>
    <w:rsid w:val="006124C0"/>
    <w:rsid w:val="006207A6"/>
    <w:rsid w:val="00623322"/>
    <w:rsid w:val="00625297"/>
    <w:rsid w:val="00631D4F"/>
    <w:rsid w:val="0064228C"/>
    <w:rsid w:val="00644E3D"/>
    <w:rsid w:val="00646120"/>
    <w:rsid w:val="00647686"/>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B055F"/>
    <w:rsid w:val="006B3F04"/>
    <w:rsid w:val="006B5812"/>
    <w:rsid w:val="006C17E8"/>
    <w:rsid w:val="006C18A9"/>
    <w:rsid w:val="006C47EE"/>
    <w:rsid w:val="006C486F"/>
    <w:rsid w:val="006D1FAA"/>
    <w:rsid w:val="006D22AD"/>
    <w:rsid w:val="006D2341"/>
    <w:rsid w:val="006D3879"/>
    <w:rsid w:val="006D525F"/>
    <w:rsid w:val="006E131E"/>
    <w:rsid w:val="006E68C5"/>
    <w:rsid w:val="006F1048"/>
    <w:rsid w:val="006F6CB1"/>
    <w:rsid w:val="006F7C89"/>
    <w:rsid w:val="00701FB9"/>
    <w:rsid w:val="00702C11"/>
    <w:rsid w:val="00704479"/>
    <w:rsid w:val="00705408"/>
    <w:rsid w:val="00707278"/>
    <w:rsid w:val="00710C98"/>
    <w:rsid w:val="00711609"/>
    <w:rsid w:val="007122DE"/>
    <w:rsid w:val="0071379D"/>
    <w:rsid w:val="00714B44"/>
    <w:rsid w:val="0071543D"/>
    <w:rsid w:val="00716819"/>
    <w:rsid w:val="007310F4"/>
    <w:rsid w:val="00731850"/>
    <w:rsid w:val="00737DC2"/>
    <w:rsid w:val="00746103"/>
    <w:rsid w:val="00746A10"/>
    <w:rsid w:val="00746F37"/>
    <w:rsid w:val="0074798A"/>
    <w:rsid w:val="007560F3"/>
    <w:rsid w:val="00761024"/>
    <w:rsid w:val="007637E2"/>
    <w:rsid w:val="00770BA9"/>
    <w:rsid w:val="00774BA5"/>
    <w:rsid w:val="00774D36"/>
    <w:rsid w:val="00782F3E"/>
    <w:rsid w:val="0079242E"/>
    <w:rsid w:val="007957C2"/>
    <w:rsid w:val="007979A4"/>
    <w:rsid w:val="007A3221"/>
    <w:rsid w:val="007A65D2"/>
    <w:rsid w:val="007A6F5E"/>
    <w:rsid w:val="007B1116"/>
    <w:rsid w:val="007B4A62"/>
    <w:rsid w:val="007B769A"/>
    <w:rsid w:val="007B7758"/>
    <w:rsid w:val="007C113E"/>
    <w:rsid w:val="007C56C0"/>
    <w:rsid w:val="007C572A"/>
    <w:rsid w:val="007C5941"/>
    <w:rsid w:val="007C6BF7"/>
    <w:rsid w:val="007C6FCB"/>
    <w:rsid w:val="007D0D46"/>
    <w:rsid w:val="007D234D"/>
    <w:rsid w:val="007D2450"/>
    <w:rsid w:val="007D2C23"/>
    <w:rsid w:val="007D4F65"/>
    <w:rsid w:val="007D6F98"/>
    <w:rsid w:val="007E10D8"/>
    <w:rsid w:val="007E1589"/>
    <w:rsid w:val="007E2A3A"/>
    <w:rsid w:val="007E2B44"/>
    <w:rsid w:val="007E4A51"/>
    <w:rsid w:val="007E4D6C"/>
    <w:rsid w:val="007E69B6"/>
    <w:rsid w:val="007E77AB"/>
    <w:rsid w:val="007F0F0B"/>
    <w:rsid w:val="007F204A"/>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2696"/>
    <w:rsid w:val="008528B7"/>
    <w:rsid w:val="008542B9"/>
    <w:rsid w:val="008570D0"/>
    <w:rsid w:val="00861657"/>
    <w:rsid w:val="00866778"/>
    <w:rsid w:val="008679D6"/>
    <w:rsid w:val="00871CA6"/>
    <w:rsid w:val="00873FAE"/>
    <w:rsid w:val="00876FE6"/>
    <w:rsid w:val="00882AB8"/>
    <w:rsid w:val="00886F3F"/>
    <w:rsid w:val="00891F51"/>
    <w:rsid w:val="00893744"/>
    <w:rsid w:val="008A16E1"/>
    <w:rsid w:val="008A2761"/>
    <w:rsid w:val="008A3A8D"/>
    <w:rsid w:val="008B277C"/>
    <w:rsid w:val="008B2EF7"/>
    <w:rsid w:val="008B54A5"/>
    <w:rsid w:val="008B61B7"/>
    <w:rsid w:val="008C01E4"/>
    <w:rsid w:val="008D0165"/>
    <w:rsid w:val="008D2024"/>
    <w:rsid w:val="008D2994"/>
    <w:rsid w:val="008D2BA8"/>
    <w:rsid w:val="008D6BF2"/>
    <w:rsid w:val="008D77FC"/>
    <w:rsid w:val="008E1334"/>
    <w:rsid w:val="008E4254"/>
    <w:rsid w:val="008E575B"/>
    <w:rsid w:val="008F09DA"/>
    <w:rsid w:val="008F3C4E"/>
    <w:rsid w:val="008F71DD"/>
    <w:rsid w:val="009037DA"/>
    <w:rsid w:val="009107AB"/>
    <w:rsid w:val="009114E0"/>
    <w:rsid w:val="00915A2A"/>
    <w:rsid w:val="00916AA2"/>
    <w:rsid w:val="00916B27"/>
    <w:rsid w:val="0092135D"/>
    <w:rsid w:val="009220B3"/>
    <w:rsid w:val="00924EBF"/>
    <w:rsid w:val="00935F73"/>
    <w:rsid w:val="00936832"/>
    <w:rsid w:val="009372B2"/>
    <w:rsid w:val="00937A6A"/>
    <w:rsid w:val="00937CD8"/>
    <w:rsid w:val="00943F56"/>
    <w:rsid w:val="0094446D"/>
    <w:rsid w:val="009500E0"/>
    <w:rsid w:val="009515EC"/>
    <w:rsid w:val="00955C60"/>
    <w:rsid w:val="009633D6"/>
    <w:rsid w:val="00965D5D"/>
    <w:rsid w:val="00974F13"/>
    <w:rsid w:val="009750E6"/>
    <w:rsid w:val="0097702B"/>
    <w:rsid w:val="00982408"/>
    <w:rsid w:val="00983652"/>
    <w:rsid w:val="00984E8A"/>
    <w:rsid w:val="00990C40"/>
    <w:rsid w:val="009952F6"/>
    <w:rsid w:val="009A04A0"/>
    <w:rsid w:val="009A0F7D"/>
    <w:rsid w:val="009A188E"/>
    <w:rsid w:val="009A2900"/>
    <w:rsid w:val="009A3164"/>
    <w:rsid w:val="009B22F0"/>
    <w:rsid w:val="009B362F"/>
    <w:rsid w:val="009B4A19"/>
    <w:rsid w:val="009B7537"/>
    <w:rsid w:val="009C1009"/>
    <w:rsid w:val="009C61EC"/>
    <w:rsid w:val="009D08B2"/>
    <w:rsid w:val="009D0C24"/>
    <w:rsid w:val="009D3144"/>
    <w:rsid w:val="009E29AD"/>
    <w:rsid w:val="009E4A72"/>
    <w:rsid w:val="009F0FA2"/>
    <w:rsid w:val="009F5A6D"/>
    <w:rsid w:val="009F60FC"/>
    <w:rsid w:val="00A04B6E"/>
    <w:rsid w:val="00A05F36"/>
    <w:rsid w:val="00A10AAD"/>
    <w:rsid w:val="00A1688C"/>
    <w:rsid w:val="00A203C0"/>
    <w:rsid w:val="00A221CC"/>
    <w:rsid w:val="00A22F32"/>
    <w:rsid w:val="00A24148"/>
    <w:rsid w:val="00A25177"/>
    <w:rsid w:val="00A31F6E"/>
    <w:rsid w:val="00A37049"/>
    <w:rsid w:val="00A43639"/>
    <w:rsid w:val="00A5071E"/>
    <w:rsid w:val="00A52932"/>
    <w:rsid w:val="00A53244"/>
    <w:rsid w:val="00A5627F"/>
    <w:rsid w:val="00A575F3"/>
    <w:rsid w:val="00A608A3"/>
    <w:rsid w:val="00A72015"/>
    <w:rsid w:val="00A72416"/>
    <w:rsid w:val="00A74738"/>
    <w:rsid w:val="00A804EB"/>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E2382"/>
    <w:rsid w:val="00AF07FA"/>
    <w:rsid w:val="00AF3A51"/>
    <w:rsid w:val="00AF6DA2"/>
    <w:rsid w:val="00AF72CB"/>
    <w:rsid w:val="00B01673"/>
    <w:rsid w:val="00B03AA8"/>
    <w:rsid w:val="00B075D0"/>
    <w:rsid w:val="00B079C4"/>
    <w:rsid w:val="00B10B5F"/>
    <w:rsid w:val="00B1574A"/>
    <w:rsid w:val="00B17E45"/>
    <w:rsid w:val="00B20283"/>
    <w:rsid w:val="00B20D9E"/>
    <w:rsid w:val="00B24570"/>
    <w:rsid w:val="00B27A92"/>
    <w:rsid w:val="00B31729"/>
    <w:rsid w:val="00B31FA5"/>
    <w:rsid w:val="00B32FE5"/>
    <w:rsid w:val="00B3561F"/>
    <w:rsid w:val="00B36AD6"/>
    <w:rsid w:val="00B36E22"/>
    <w:rsid w:val="00B37709"/>
    <w:rsid w:val="00B43A81"/>
    <w:rsid w:val="00B45077"/>
    <w:rsid w:val="00B474F0"/>
    <w:rsid w:val="00B53033"/>
    <w:rsid w:val="00B6102F"/>
    <w:rsid w:val="00B61736"/>
    <w:rsid w:val="00B66CAA"/>
    <w:rsid w:val="00B67103"/>
    <w:rsid w:val="00B86A96"/>
    <w:rsid w:val="00B86EF9"/>
    <w:rsid w:val="00B958C4"/>
    <w:rsid w:val="00BA68AB"/>
    <w:rsid w:val="00BB78D5"/>
    <w:rsid w:val="00BC1B96"/>
    <w:rsid w:val="00BC2D9E"/>
    <w:rsid w:val="00BC355E"/>
    <w:rsid w:val="00BD1DEE"/>
    <w:rsid w:val="00BD21E4"/>
    <w:rsid w:val="00BD333C"/>
    <w:rsid w:val="00BD5C15"/>
    <w:rsid w:val="00BD746E"/>
    <w:rsid w:val="00BE04F0"/>
    <w:rsid w:val="00BE4373"/>
    <w:rsid w:val="00BE653F"/>
    <w:rsid w:val="00BE6E27"/>
    <w:rsid w:val="00BE7FB1"/>
    <w:rsid w:val="00BF21C7"/>
    <w:rsid w:val="00BF3E62"/>
    <w:rsid w:val="00C040F1"/>
    <w:rsid w:val="00C05373"/>
    <w:rsid w:val="00C05EA1"/>
    <w:rsid w:val="00C05F64"/>
    <w:rsid w:val="00C10933"/>
    <w:rsid w:val="00C10E85"/>
    <w:rsid w:val="00C12103"/>
    <w:rsid w:val="00C149BA"/>
    <w:rsid w:val="00C15162"/>
    <w:rsid w:val="00C17F9E"/>
    <w:rsid w:val="00C3097A"/>
    <w:rsid w:val="00C348DE"/>
    <w:rsid w:val="00C35090"/>
    <w:rsid w:val="00C406F4"/>
    <w:rsid w:val="00C6306D"/>
    <w:rsid w:val="00C733AF"/>
    <w:rsid w:val="00C81120"/>
    <w:rsid w:val="00C8639A"/>
    <w:rsid w:val="00C870B6"/>
    <w:rsid w:val="00C900F6"/>
    <w:rsid w:val="00C90941"/>
    <w:rsid w:val="00C92562"/>
    <w:rsid w:val="00C9397C"/>
    <w:rsid w:val="00C96869"/>
    <w:rsid w:val="00C97DB8"/>
    <w:rsid w:val="00CA7390"/>
    <w:rsid w:val="00CA7C12"/>
    <w:rsid w:val="00CC036B"/>
    <w:rsid w:val="00CD3994"/>
    <w:rsid w:val="00CE0EB9"/>
    <w:rsid w:val="00CE2B01"/>
    <w:rsid w:val="00CE32C5"/>
    <w:rsid w:val="00CF5D97"/>
    <w:rsid w:val="00D0689F"/>
    <w:rsid w:val="00D07FB9"/>
    <w:rsid w:val="00D104B4"/>
    <w:rsid w:val="00D1407E"/>
    <w:rsid w:val="00D14477"/>
    <w:rsid w:val="00D14A1D"/>
    <w:rsid w:val="00D165EF"/>
    <w:rsid w:val="00D170B2"/>
    <w:rsid w:val="00D17DF8"/>
    <w:rsid w:val="00D2144D"/>
    <w:rsid w:val="00D3014F"/>
    <w:rsid w:val="00D32441"/>
    <w:rsid w:val="00D33002"/>
    <w:rsid w:val="00D330FA"/>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A41C7"/>
    <w:rsid w:val="00DA5907"/>
    <w:rsid w:val="00DA609F"/>
    <w:rsid w:val="00DB49CB"/>
    <w:rsid w:val="00DB746B"/>
    <w:rsid w:val="00DC06B9"/>
    <w:rsid w:val="00DC1F3F"/>
    <w:rsid w:val="00DC254A"/>
    <w:rsid w:val="00DC2D86"/>
    <w:rsid w:val="00DC766C"/>
    <w:rsid w:val="00DD10BE"/>
    <w:rsid w:val="00DD22C4"/>
    <w:rsid w:val="00DD2D36"/>
    <w:rsid w:val="00DD656B"/>
    <w:rsid w:val="00DD6908"/>
    <w:rsid w:val="00DD6E78"/>
    <w:rsid w:val="00DD7ABC"/>
    <w:rsid w:val="00DE08A3"/>
    <w:rsid w:val="00DE1991"/>
    <w:rsid w:val="00DE3C4C"/>
    <w:rsid w:val="00DE3DD7"/>
    <w:rsid w:val="00DE6442"/>
    <w:rsid w:val="00DF0FF1"/>
    <w:rsid w:val="00DF23E1"/>
    <w:rsid w:val="00E01203"/>
    <w:rsid w:val="00E04FDF"/>
    <w:rsid w:val="00E06758"/>
    <w:rsid w:val="00E10876"/>
    <w:rsid w:val="00E10E21"/>
    <w:rsid w:val="00E13B18"/>
    <w:rsid w:val="00E21A1A"/>
    <w:rsid w:val="00E26205"/>
    <w:rsid w:val="00E26538"/>
    <w:rsid w:val="00E31835"/>
    <w:rsid w:val="00E32223"/>
    <w:rsid w:val="00E33DB1"/>
    <w:rsid w:val="00E3447C"/>
    <w:rsid w:val="00E42365"/>
    <w:rsid w:val="00E430A1"/>
    <w:rsid w:val="00E5005A"/>
    <w:rsid w:val="00E50CBB"/>
    <w:rsid w:val="00E55156"/>
    <w:rsid w:val="00E56B7B"/>
    <w:rsid w:val="00E6161C"/>
    <w:rsid w:val="00E63628"/>
    <w:rsid w:val="00E64438"/>
    <w:rsid w:val="00E70BE4"/>
    <w:rsid w:val="00E77B1C"/>
    <w:rsid w:val="00E8050A"/>
    <w:rsid w:val="00E82904"/>
    <w:rsid w:val="00E82E96"/>
    <w:rsid w:val="00E8424D"/>
    <w:rsid w:val="00E84573"/>
    <w:rsid w:val="00E858B4"/>
    <w:rsid w:val="00E8622B"/>
    <w:rsid w:val="00E911B5"/>
    <w:rsid w:val="00E9204E"/>
    <w:rsid w:val="00E93227"/>
    <w:rsid w:val="00EA019E"/>
    <w:rsid w:val="00EA1BF7"/>
    <w:rsid w:val="00EA338C"/>
    <w:rsid w:val="00EA65B9"/>
    <w:rsid w:val="00EA77A7"/>
    <w:rsid w:val="00EB37D2"/>
    <w:rsid w:val="00EC04E0"/>
    <w:rsid w:val="00EC0ABB"/>
    <w:rsid w:val="00EC1D00"/>
    <w:rsid w:val="00EC2B73"/>
    <w:rsid w:val="00EC54CA"/>
    <w:rsid w:val="00EC7864"/>
    <w:rsid w:val="00ED248B"/>
    <w:rsid w:val="00ED2DC6"/>
    <w:rsid w:val="00EE15D8"/>
    <w:rsid w:val="00EE377A"/>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33835"/>
    <w:rsid w:val="00F4380B"/>
    <w:rsid w:val="00F44452"/>
    <w:rsid w:val="00F45375"/>
    <w:rsid w:val="00F5148C"/>
    <w:rsid w:val="00F52CB4"/>
    <w:rsid w:val="00F5592D"/>
    <w:rsid w:val="00F604EB"/>
    <w:rsid w:val="00F61181"/>
    <w:rsid w:val="00F6188D"/>
    <w:rsid w:val="00F65A63"/>
    <w:rsid w:val="00F7168E"/>
    <w:rsid w:val="00F749A2"/>
    <w:rsid w:val="00F807B4"/>
    <w:rsid w:val="00F845C5"/>
    <w:rsid w:val="00F9113D"/>
    <w:rsid w:val="00F933C3"/>
    <w:rsid w:val="00F95DDB"/>
    <w:rsid w:val="00F95E09"/>
    <w:rsid w:val="00FA3052"/>
    <w:rsid w:val="00FA59AA"/>
    <w:rsid w:val="00FA6AC4"/>
    <w:rsid w:val="00FA7DEA"/>
    <w:rsid w:val="00FB0C20"/>
    <w:rsid w:val="00FB29ED"/>
    <w:rsid w:val="00FB3C12"/>
    <w:rsid w:val="00FB6C91"/>
    <w:rsid w:val="00FC03B8"/>
    <w:rsid w:val="00FC4927"/>
    <w:rsid w:val="00FC5972"/>
    <w:rsid w:val="00FC61BC"/>
    <w:rsid w:val="00FC6FA7"/>
    <w:rsid w:val="00FD4417"/>
    <w:rsid w:val="00FE4B20"/>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1"/>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1"/>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33040617">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03107662">
      <w:bodyDiv w:val="1"/>
      <w:marLeft w:val="0"/>
      <w:marRight w:val="0"/>
      <w:marTop w:val="0"/>
      <w:marBottom w:val="0"/>
      <w:divBdr>
        <w:top w:val="none" w:sz="0" w:space="0" w:color="auto"/>
        <w:left w:val="none" w:sz="0" w:space="0" w:color="auto"/>
        <w:bottom w:val="none" w:sz="0" w:space="0" w:color="auto"/>
        <w:right w:val="none" w:sz="0" w:space="0" w:color="auto"/>
      </w:divBdr>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50C78-4D39-4848-88CC-C489D71F8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5163</TotalTime>
  <Pages>5</Pages>
  <Words>1527</Words>
  <Characters>8706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RePack by Diakov</cp:lastModifiedBy>
  <cp:revision>525</cp:revision>
  <cp:lastPrinted>2023-07-26T11:23:00Z</cp:lastPrinted>
  <dcterms:created xsi:type="dcterms:W3CDTF">2021-05-21T12:45:00Z</dcterms:created>
  <dcterms:modified xsi:type="dcterms:W3CDTF">2023-08-01T08:10:00Z</dcterms:modified>
</cp:coreProperties>
</file>